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A260A08" w14:textId="6E4F0CEC" w:rsidR="001C2E38" w:rsidRDefault="001C2E38"/>
    <w:tbl>
      <w:tblPr>
        <w:tblW w:w="9498" w:type="dxa"/>
        <w:tblInd w:w="-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2"/>
        <w:gridCol w:w="249"/>
        <w:gridCol w:w="1877"/>
        <w:gridCol w:w="1711"/>
        <w:gridCol w:w="1134"/>
        <w:gridCol w:w="1134"/>
        <w:gridCol w:w="1691"/>
      </w:tblGrid>
      <w:tr w:rsidR="00FE4D00" w14:paraId="23945546" w14:textId="77777777" w:rsidTr="008962E7">
        <w:trPr>
          <w:trHeight w:val="1187"/>
        </w:trPr>
        <w:tc>
          <w:tcPr>
            <w:tcW w:w="9498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C649D5" w14:textId="649710A7" w:rsidR="00FE4D00" w:rsidRDefault="008962E7">
            <w:pPr>
              <w:snapToGrid w:val="0"/>
              <w:rPr>
                <w:sz w:val="16"/>
                <w:szCs w:val="16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 wp14:anchorId="15B6BFFF" wp14:editId="65589915">
                      <wp:simplePos x="0" y="0"/>
                      <wp:positionH relativeFrom="column">
                        <wp:posOffset>145415</wp:posOffset>
                      </wp:positionH>
                      <wp:positionV relativeFrom="paragraph">
                        <wp:posOffset>-374015</wp:posOffset>
                      </wp:positionV>
                      <wp:extent cx="6089650" cy="68580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85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9FB6EE6" w14:textId="77777777" w:rsidR="00072472" w:rsidRDefault="0007247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DDA77A6" w14:textId="77777777" w:rsidR="00072472" w:rsidRPr="006529D8" w:rsidRDefault="00072472">
                                  <w:pPr>
                                    <w:jc w:val="center"/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PLIEGO DE BASES Y CONDICIONES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br/>
                                  </w:r>
                                  <w:r w:rsidRPr="006529D8"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5B6BFF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11.45pt;margin-top:-29.45pt;width:479.5pt;height:54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" stroked="f">
                      <v:fill opacity="0"/>
                      <v:textbox inset="0,0,0,0">
                        <w:txbxContent>
                          <w:p w14:paraId="79FB6EE6" w14:textId="77777777" w:rsidR="00072472" w:rsidRDefault="00072472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3DDA77A6" w14:textId="77777777" w:rsidR="00072472" w:rsidRPr="006529D8" w:rsidRDefault="00072472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PLIEGO DE BASES Y CONDICIONES</w:t>
                            </w:r>
                            <w:r w:rsidRPr="006529D8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br/>
                            </w:r>
                            <w:r w:rsidRPr="006529D8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FB1439D" w14:textId="1F1E4E8D" w:rsidR="00FE4D00" w:rsidRDefault="00FE4D00" w:rsidP="00F03BE4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  <w:p w14:paraId="6A7EF545" w14:textId="7E7BC91B" w:rsidR="00FE4D00" w:rsidRDefault="00FE4D00" w:rsidP="00A51691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14:paraId="4426063C" w14:textId="77777777" w:rsidTr="0039435D">
        <w:trPr>
          <w:trHeight w:val="644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D348585" w14:textId="0A70B96A" w:rsidR="001C2E38" w:rsidRPr="006529D8" w:rsidRDefault="001C2E38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/>
                <w:bCs/>
                <w:sz w:val="22"/>
                <w:szCs w:val="22"/>
              </w:rPr>
              <w:t xml:space="preserve"> </w:t>
            </w:r>
            <w:r w:rsidRPr="006529D8">
              <w:rPr>
                <w:b/>
                <w:bCs/>
                <w:sz w:val="22"/>
                <w:szCs w:val="22"/>
              </w:rPr>
              <w:t>Nombre del Organismo Contratante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2F2FFD5" w14:textId="24FD4047" w:rsidR="001C2E38" w:rsidRPr="006529D8" w:rsidRDefault="001C2E38" w:rsidP="008962E7">
            <w:pPr>
              <w:snapToGrid w:val="0"/>
              <w:ind w:left="-3" w:right="57"/>
              <w:jc w:val="center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PODER JUDICIAL DE LA PROVINCIA DE BUENOS AIRES</w:t>
            </w:r>
          </w:p>
          <w:p w14:paraId="2F4D50EB" w14:textId="77777777" w:rsidR="001C2E38" w:rsidRPr="006529D8" w:rsidRDefault="001C2E38" w:rsidP="008962E7">
            <w:pPr>
              <w:ind w:left="57" w:right="57"/>
              <w:jc w:val="center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PROCURACION GENERAL</w:t>
            </w:r>
          </w:p>
        </w:tc>
      </w:tr>
      <w:tr w:rsidR="00246D88" w14:paraId="0595CAF6" w14:textId="77777777" w:rsidTr="0039435D">
        <w:trPr>
          <w:trHeight w:val="209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82E5C3F" w14:textId="50B2D209" w:rsidR="00246D88" w:rsidRPr="006529D8" w:rsidRDefault="00246D88">
            <w:pPr>
              <w:snapToGrid w:val="0"/>
              <w:rPr>
                <w:sz w:val="16"/>
                <w:szCs w:val="16"/>
              </w:rPr>
            </w:pPr>
            <w:r w:rsidRPr="006529D8">
              <w:rPr>
                <w:sz w:val="16"/>
                <w:szCs w:val="16"/>
              </w:rPr>
              <w:t> </w:t>
            </w:r>
          </w:p>
        </w:tc>
      </w:tr>
      <w:tr w:rsidR="001C2E38" w14:paraId="05520565" w14:textId="77777777" w:rsidTr="0039435D">
        <w:trPr>
          <w:trHeight w:val="354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5E97EC53" w14:textId="36608E80" w:rsidR="001C2E38" w:rsidRPr="006529D8" w:rsidRDefault="001C2E38" w:rsidP="00772544">
            <w:pPr>
              <w:snapToGrid w:val="0"/>
              <w:rPr>
                <w:rFonts w:eastAsia="Arial"/>
                <w:b/>
                <w:bCs/>
                <w:sz w:val="22"/>
                <w:szCs w:val="22"/>
              </w:rPr>
            </w:pPr>
            <w:r w:rsidRPr="006529D8">
              <w:rPr>
                <w:rFonts w:eastAsia="Arial"/>
                <w:b/>
                <w:bCs/>
                <w:sz w:val="22"/>
                <w:szCs w:val="22"/>
              </w:rPr>
              <w:t xml:space="preserve"> </w:t>
            </w:r>
            <w:r w:rsidRPr="006529D8">
              <w:rPr>
                <w:b/>
                <w:bCs/>
                <w:sz w:val="22"/>
                <w:szCs w:val="22"/>
              </w:rPr>
              <w:t xml:space="preserve">Procedimiento </w:t>
            </w:r>
            <w:r w:rsidR="00772544" w:rsidRPr="006529D8">
              <w:rPr>
                <w:b/>
                <w:bCs/>
                <w:sz w:val="22"/>
                <w:szCs w:val="22"/>
              </w:rPr>
              <w:t>de Selección</w:t>
            </w:r>
          </w:p>
        </w:tc>
      </w:tr>
      <w:tr w:rsidR="00FE4D00" w14:paraId="6E06A5DB" w14:textId="77777777" w:rsidTr="0039435D">
        <w:trPr>
          <w:trHeight w:val="315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6A5B3FB" w14:textId="5022D270" w:rsidR="00FE4D00" w:rsidRPr="006529D8" w:rsidRDefault="00FE4D00" w:rsidP="006529D8">
            <w:pPr>
              <w:snapToGrid w:val="0"/>
              <w:ind w:left="135"/>
              <w:rPr>
                <w:rFonts w:eastAsia="Arial"/>
                <w:sz w:val="20"/>
                <w:szCs w:val="20"/>
              </w:rPr>
            </w:pPr>
            <w:r w:rsidRPr="006529D8">
              <w:rPr>
                <w:rFonts w:eastAsia="Arial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72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6782E" w14:textId="1FAEED72" w:rsidR="00FE4D00" w:rsidRPr="006529D8" w:rsidRDefault="00FE4D00" w:rsidP="00FE4D00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CONTRATACION DIRECTA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6DAA1D" w14:textId="3BFA41FB" w:rsidR="00FE4D00" w:rsidRPr="006529D8" w:rsidRDefault="00FE4D00" w:rsidP="00FE4D00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6529D8">
              <w:rPr>
                <w:b/>
                <w:bCs/>
                <w:sz w:val="22"/>
                <w:szCs w:val="22"/>
              </w:rPr>
              <w:t>Nº</w:t>
            </w:r>
            <w:proofErr w:type="spellEnd"/>
            <w:r w:rsidRPr="006529D8">
              <w:rPr>
                <w:b/>
                <w:bCs/>
                <w:sz w:val="22"/>
                <w:szCs w:val="22"/>
              </w:rPr>
              <w:t xml:space="preserve"> </w:t>
            </w:r>
            <w:r w:rsidR="00B31490">
              <w:rPr>
                <w:b/>
                <w:bCs/>
                <w:sz w:val="22"/>
                <w:szCs w:val="22"/>
              </w:rPr>
              <w:t>8</w:t>
            </w:r>
            <w:r w:rsidR="002D29F2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3FCD2" w14:textId="4E9A5952" w:rsidR="00FE4D00" w:rsidRPr="006529D8" w:rsidRDefault="00FE4D00" w:rsidP="000A7E02">
            <w:pPr>
              <w:snapToGrid w:val="0"/>
              <w:jc w:val="center"/>
              <w:rPr>
                <w:rFonts w:eastAsia="Arial"/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 xml:space="preserve">Ejercicio: </w:t>
            </w:r>
            <w:r w:rsidR="006D28B4" w:rsidRPr="006529D8">
              <w:rPr>
                <w:b/>
                <w:bCs/>
                <w:sz w:val="22"/>
                <w:szCs w:val="22"/>
              </w:rPr>
              <w:t>202</w:t>
            </w:r>
            <w:r w:rsidR="00F72588" w:rsidRPr="006529D8">
              <w:rPr>
                <w:b/>
                <w:bCs/>
                <w:sz w:val="22"/>
                <w:szCs w:val="22"/>
              </w:rPr>
              <w:t>5</w:t>
            </w:r>
          </w:p>
        </w:tc>
      </w:tr>
      <w:tr w:rsidR="00531214" w14:paraId="519F8A43" w14:textId="77777777" w:rsidTr="0039435D">
        <w:trPr>
          <w:trHeight w:val="315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1015AACA" w14:textId="77777777" w:rsidR="00531214" w:rsidRPr="006529D8" w:rsidRDefault="00531214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  <w:tc>
          <w:tcPr>
            <w:tcW w:w="7547" w:type="dxa"/>
            <w:gridSpan w:val="5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2A45C4E7" w14:textId="76E1D12E" w:rsidR="00531214" w:rsidRPr="006529D8" w:rsidRDefault="00F0697E" w:rsidP="006529D8">
            <w:pPr>
              <w:pStyle w:val="xl28"/>
              <w:snapToGrid w:val="0"/>
              <w:spacing w:before="0" w:after="0"/>
              <w:ind w:left="171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Art. 18 inc. 2, apartado L</w:t>
            </w:r>
            <w:r w:rsidR="00945693" w:rsidRPr="006529D8">
              <w:rPr>
                <w:rFonts w:eastAsia="Arial"/>
                <w:sz w:val="22"/>
                <w:szCs w:val="22"/>
              </w:rPr>
              <w:t>) de la Ley 13</w:t>
            </w:r>
            <w:r w:rsidR="00582749" w:rsidRPr="006529D8">
              <w:rPr>
                <w:rFonts w:eastAsia="Arial"/>
                <w:sz w:val="22"/>
                <w:szCs w:val="22"/>
              </w:rPr>
              <w:t>.</w:t>
            </w:r>
            <w:r w:rsidR="00945693" w:rsidRPr="006529D8">
              <w:rPr>
                <w:rFonts w:eastAsia="Arial"/>
                <w:sz w:val="22"/>
                <w:szCs w:val="22"/>
              </w:rPr>
              <w:t>981</w:t>
            </w:r>
            <w:r w:rsidRPr="006529D8">
              <w:rPr>
                <w:rFonts w:eastAsia="Arial"/>
                <w:sz w:val="22"/>
                <w:szCs w:val="22"/>
              </w:rPr>
              <w:t xml:space="preserve"> Reglamentada</w:t>
            </w:r>
            <w:r w:rsidR="00945693" w:rsidRPr="006529D8">
              <w:rPr>
                <w:rFonts w:eastAsia="Arial"/>
                <w:sz w:val="22"/>
                <w:szCs w:val="22"/>
              </w:rPr>
              <w:t xml:space="preserve"> por </w:t>
            </w:r>
            <w:proofErr w:type="spellStart"/>
            <w:r w:rsidR="00945693" w:rsidRPr="006529D8">
              <w:rPr>
                <w:rFonts w:eastAsia="Arial"/>
                <w:sz w:val="22"/>
                <w:szCs w:val="22"/>
              </w:rPr>
              <w:t>Dec</w:t>
            </w:r>
            <w:proofErr w:type="spellEnd"/>
            <w:r w:rsidR="00945693" w:rsidRPr="006529D8">
              <w:rPr>
                <w:rFonts w:eastAsia="Arial"/>
                <w:sz w:val="22"/>
                <w:szCs w:val="22"/>
              </w:rPr>
              <w:t xml:space="preserve">. </w:t>
            </w:r>
            <w:proofErr w:type="spellStart"/>
            <w:r w:rsidRPr="006529D8">
              <w:rPr>
                <w:rFonts w:eastAsia="Arial"/>
                <w:sz w:val="22"/>
                <w:szCs w:val="22"/>
              </w:rPr>
              <w:t>N°</w:t>
            </w:r>
            <w:proofErr w:type="spellEnd"/>
            <w:r w:rsidRPr="006529D8">
              <w:rPr>
                <w:rFonts w:eastAsia="Arial"/>
                <w:sz w:val="22"/>
                <w:szCs w:val="22"/>
              </w:rPr>
              <w:t xml:space="preserve"> 59/19</w:t>
            </w:r>
            <w:r w:rsidR="00582749" w:rsidRPr="006529D8">
              <w:rPr>
                <w:rFonts w:eastAsia="Arial"/>
                <w:sz w:val="22"/>
                <w:szCs w:val="22"/>
              </w:rPr>
              <w:t>.</w:t>
            </w:r>
          </w:p>
        </w:tc>
      </w:tr>
      <w:tr w:rsidR="001C2E38" w14:paraId="13211BE8" w14:textId="77777777" w:rsidTr="0039435D">
        <w:trPr>
          <w:trHeight w:val="315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70881CF4" w14:textId="66E722B0" w:rsidR="001C2E38" w:rsidRPr="006529D8" w:rsidRDefault="001C2E38">
            <w:pPr>
              <w:snapToGrid w:val="0"/>
              <w:rPr>
                <w:rFonts w:eastAsia="Arial"/>
              </w:rPr>
            </w:pP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Pr="006529D8">
              <w:rPr>
                <w:b/>
                <w:bCs/>
                <w:sz w:val="20"/>
                <w:szCs w:val="20"/>
              </w:rPr>
              <w:t xml:space="preserve">Expediente </w:t>
            </w:r>
            <w:proofErr w:type="spellStart"/>
            <w:r w:rsidRPr="006529D8">
              <w:rPr>
                <w:b/>
                <w:bCs/>
                <w:sz w:val="20"/>
                <w:szCs w:val="20"/>
              </w:rPr>
              <w:t>Nº</w:t>
            </w:r>
            <w:proofErr w:type="spellEnd"/>
          </w:p>
        </w:tc>
        <w:tc>
          <w:tcPr>
            <w:tcW w:w="7547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30CBBD12" w14:textId="0A8F49FD" w:rsidR="00C23023" w:rsidRPr="006529D8" w:rsidRDefault="00B31490" w:rsidP="006942C8">
            <w:pPr>
              <w:pStyle w:val="xl28"/>
              <w:snapToGrid w:val="0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PG.SA-1</w:t>
            </w:r>
            <w:r w:rsidR="002D29F2">
              <w:rPr>
                <w:sz w:val="22"/>
                <w:szCs w:val="22"/>
              </w:rPr>
              <w:t>144</w:t>
            </w:r>
            <w:r>
              <w:rPr>
                <w:sz w:val="22"/>
                <w:szCs w:val="22"/>
              </w:rPr>
              <w:t>-25</w:t>
            </w:r>
          </w:p>
        </w:tc>
      </w:tr>
      <w:tr w:rsidR="00FE4D00" w14:paraId="7790E2BD" w14:textId="77777777" w:rsidTr="0039435D">
        <w:trPr>
          <w:trHeight w:val="23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C2CA3B4" w14:textId="01452EB7" w:rsidR="00FE4D00" w:rsidRPr="006529D8" w:rsidRDefault="00FE4D00">
            <w:pPr>
              <w:snapToGrid w:val="0"/>
              <w:rPr>
                <w:b/>
                <w:bCs/>
                <w:sz w:val="16"/>
                <w:szCs w:val="16"/>
              </w:rPr>
            </w:pPr>
            <w:r w:rsidRPr="006529D8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1C2E38" w14:paraId="115427E6" w14:textId="77777777" w:rsidTr="0039435D">
        <w:trPr>
          <w:trHeight w:val="275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0C576F43" w14:textId="77777777" w:rsidR="001C2E38" w:rsidRPr="006529D8" w:rsidRDefault="001C2E38">
            <w:pPr>
              <w:snapToGrid w:val="0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b/>
                <w:bCs/>
                <w:sz w:val="22"/>
                <w:szCs w:val="22"/>
              </w:rPr>
              <w:t xml:space="preserve"> </w:t>
            </w:r>
            <w:r w:rsidRPr="006529D8">
              <w:rPr>
                <w:b/>
                <w:bCs/>
                <w:sz w:val="22"/>
                <w:szCs w:val="22"/>
              </w:rPr>
              <w:t>Objeto de la contratación</w:t>
            </w:r>
          </w:p>
        </w:tc>
      </w:tr>
      <w:tr w:rsidR="00C51A49" w14:paraId="4EE6744C" w14:textId="77777777" w:rsidTr="0039435D">
        <w:trPr>
          <w:cantSplit/>
          <w:trHeight w:val="315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0CFD3078" w14:textId="77777777" w:rsidR="00290A44" w:rsidRPr="006529D8" w:rsidRDefault="00290A44" w:rsidP="000A7E02">
            <w:pPr>
              <w:pStyle w:val="Default"/>
              <w:ind w:right="132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6E3E9338" w14:textId="3B62190F" w:rsidR="00476AC6" w:rsidRPr="006529D8" w:rsidRDefault="00362139" w:rsidP="006529D8">
            <w:pPr>
              <w:pStyle w:val="Default"/>
              <w:ind w:left="135" w:right="13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529D8">
              <w:rPr>
                <w:rFonts w:ascii="Arial" w:hAnsi="Arial" w:cs="Arial"/>
                <w:color w:val="auto"/>
                <w:sz w:val="22"/>
                <w:szCs w:val="22"/>
              </w:rPr>
              <w:t>Locación de</w:t>
            </w:r>
            <w:r w:rsidR="0024241C" w:rsidRPr="006529D8">
              <w:rPr>
                <w:rFonts w:ascii="Arial" w:hAnsi="Arial" w:cs="Arial"/>
                <w:sz w:val="22"/>
                <w:szCs w:val="22"/>
                <w:lang w:val="es-MX" w:eastAsia="zh-CN"/>
              </w:rPr>
              <w:t xml:space="preserve"> inmueble</w:t>
            </w:r>
            <w:r w:rsidR="00CC6F42">
              <w:rPr>
                <w:rFonts w:ascii="Arial" w:hAnsi="Arial" w:cs="Arial"/>
                <w:sz w:val="22"/>
                <w:szCs w:val="22"/>
                <w:lang w:val="es-MX" w:eastAsia="zh-CN"/>
              </w:rPr>
              <w:t>s</w:t>
            </w:r>
            <w:r w:rsidR="0024241C" w:rsidRPr="006529D8">
              <w:rPr>
                <w:rFonts w:ascii="Arial" w:hAnsi="Arial" w:cs="Arial"/>
                <w:sz w:val="22"/>
                <w:szCs w:val="22"/>
                <w:lang w:val="es-MX" w:eastAsia="zh-CN"/>
              </w:rPr>
              <w:t xml:space="preserve"> para su locación </w:t>
            </w:r>
            <w:r w:rsidR="006942C8" w:rsidRPr="006529D8">
              <w:rPr>
                <w:rFonts w:ascii="Arial" w:hAnsi="Arial" w:cs="Arial"/>
                <w:color w:val="auto"/>
                <w:sz w:val="22"/>
                <w:szCs w:val="22"/>
                <w:lang w:val="es-MX" w:eastAsia="zh-CN"/>
              </w:rPr>
              <w:t xml:space="preserve">en la ciudad de </w:t>
            </w:r>
            <w:r w:rsidR="002D29F2">
              <w:rPr>
                <w:rFonts w:ascii="Arial" w:hAnsi="Arial" w:cs="Arial"/>
                <w:color w:val="auto"/>
                <w:sz w:val="22"/>
                <w:szCs w:val="22"/>
                <w:lang w:val="es-MX" w:eastAsia="zh-CN"/>
              </w:rPr>
              <w:t>San Isidro</w:t>
            </w:r>
            <w:r w:rsidR="00B31490">
              <w:rPr>
                <w:rFonts w:ascii="Arial" w:hAnsi="Arial" w:cs="Arial"/>
                <w:color w:val="auto"/>
                <w:sz w:val="22"/>
                <w:szCs w:val="22"/>
                <w:lang w:val="es-MX" w:eastAsia="zh-CN"/>
              </w:rPr>
              <w:t>, con destino a dependencias del Ministerio Público, Departamento Judicial San Isidro</w:t>
            </w:r>
            <w:r w:rsidR="00524B6C" w:rsidRPr="006529D8">
              <w:rPr>
                <w:rFonts w:ascii="Arial" w:hAnsi="Arial" w:cs="Arial"/>
                <w:sz w:val="22"/>
                <w:szCs w:val="22"/>
                <w:lang w:val="es-MX"/>
              </w:rPr>
              <w:t>.</w:t>
            </w:r>
            <w:r w:rsidR="008501A8" w:rsidRPr="006529D8">
              <w:rPr>
                <w:rFonts w:ascii="Arial" w:hAnsi="Arial" w:cs="Arial"/>
                <w:sz w:val="22"/>
                <w:szCs w:val="22"/>
              </w:rPr>
              <w:t xml:space="preserve"> La locación será por el término de treinta y seis (36) meses, con opción a prorrogarlo por doce (12) meses más.</w:t>
            </w:r>
          </w:p>
          <w:p w14:paraId="648B4BC3" w14:textId="248DC801" w:rsidR="00290A44" w:rsidRPr="006529D8" w:rsidRDefault="00290A44" w:rsidP="000644A7">
            <w:pPr>
              <w:pStyle w:val="Default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E4D00" w14:paraId="018928D2" w14:textId="77777777" w:rsidTr="0039435D">
        <w:trPr>
          <w:trHeight w:val="433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2D0D854" w14:textId="77777777" w:rsidR="00FE4D00" w:rsidRPr="006529D8" w:rsidRDefault="00FE4D00" w:rsidP="00914F37">
            <w:pPr>
              <w:snapToGrid w:val="0"/>
              <w:rPr>
                <w:sz w:val="16"/>
                <w:szCs w:val="16"/>
              </w:rPr>
            </w:pPr>
            <w:r w:rsidRPr="006529D8">
              <w:rPr>
                <w:sz w:val="16"/>
                <w:szCs w:val="16"/>
              </w:rPr>
              <w:t> </w:t>
            </w:r>
          </w:p>
          <w:p w14:paraId="0CE1CCCE" w14:textId="77777777" w:rsidR="0066385F" w:rsidRPr="006529D8" w:rsidRDefault="00FE4D00" w:rsidP="006529D8">
            <w:pPr>
              <w:snapToGrid w:val="0"/>
              <w:ind w:left="13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PRESENTACIÓN DE OFERTAS</w:t>
            </w:r>
          </w:p>
          <w:p w14:paraId="2CF6578B" w14:textId="24BD4A8D" w:rsidR="00914F37" w:rsidRPr="006529D8" w:rsidRDefault="00914F37" w:rsidP="00914F37">
            <w:pPr>
              <w:snapToGrid w:val="0"/>
              <w:rPr>
                <w:b/>
                <w:sz w:val="16"/>
                <w:szCs w:val="16"/>
              </w:rPr>
            </w:pPr>
          </w:p>
        </w:tc>
      </w:tr>
      <w:tr w:rsidR="001C2E38" w14:paraId="4C67657B" w14:textId="77777777" w:rsidTr="0039435D">
        <w:trPr>
          <w:trHeight w:val="275"/>
        </w:trPr>
        <w:tc>
          <w:tcPr>
            <w:tcW w:w="553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EE24729" w14:textId="77777777" w:rsidR="001C2E38" w:rsidRPr="006529D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6529D8">
              <w:rPr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39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29D0DAD2" w14:textId="77777777" w:rsidR="001C2E38" w:rsidRPr="006529D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6529D8">
              <w:rPr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14:paraId="61B37550" w14:textId="77777777" w:rsidTr="0039435D">
        <w:trPr>
          <w:cantSplit/>
          <w:trHeight w:val="1014"/>
        </w:trPr>
        <w:tc>
          <w:tcPr>
            <w:tcW w:w="5539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5AD0C8E" w14:textId="69D0E45C" w:rsidR="0057417D" w:rsidRPr="006529D8" w:rsidRDefault="00524B6C" w:rsidP="00C437F9">
            <w:pPr>
              <w:snapToGrid w:val="0"/>
              <w:ind w:left="57" w:right="57"/>
              <w:jc w:val="center"/>
              <w:rPr>
                <w:rFonts w:eastAsia="Arial"/>
                <w:bCs/>
                <w:sz w:val="20"/>
                <w:szCs w:val="20"/>
              </w:rPr>
            </w:pPr>
            <w:r w:rsidRPr="006529D8">
              <w:rPr>
                <w:bCs/>
                <w:sz w:val="22"/>
                <w:szCs w:val="19"/>
                <w:lang w:val="es-AR"/>
              </w:rPr>
              <w:t>D</w:t>
            </w:r>
            <w:r w:rsidR="00C437F9" w:rsidRPr="006529D8">
              <w:rPr>
                <w:bCs/>
                <w:sz w:val="22"/>
                <w:szCs w:val="19"/>
                <w:lang w:val="es-AR"/>
              </w:rPr>
              <w:t xml:space="preserve">elegación de Administración del Departamento Judicial </w:t>
            </w:r>
            <w:r w:rsidR="00B31490">
              <w:rPr>
                <w:bCs/>
                <w:sz w:val="22"/>
                <w:szCs w:val="19"/>
                <w:lang w:val="es-AR"/>
              </w:rPr>
              <w:t>San Isidro</w:t>
            </w:r>
            <w:r w:rsidR="00C437F9" w:rsidRPr="006529D8">
              <w:rPr>
                <w:bCs/>
                <w:sz w:val="22"/>
                <w:szCs w:val="19"/>
                <w:lang w:val="es-AR"/>
              </w:rPr>
              <w:t xml:space="preserve">. Calle </w:t>
            </w:r>
            <w:r w:rsidR="00B31490">
              <w:rPr>
                <w:bCs/>
                <w:sz w:val="22"/>
                <w:szCs w:val="19"/>
                <w:lang w:val="es-AR"/>
              </w:rPr>
              <w:t xml:space="preserve">Ituzaingó </w:t>
            </w:r>
            <w:proofErr w:type="spellStart"/>
            <w:r w:rsidR="00B31490">
              <w:rPr>
                <w:bCs/>
                <w:sz w:val="22"/>
                <w:szCs w:val="19"/>
                <w:lang w:val="es-AR"/>
              </w:rPr>
              <w:t>N°</w:t>
            </w:r>
            <w:proofErr w:type="spellEnd"/>
            <w:r w:rsidR="00B31490">
              <w:rPr>
                <w:bCs/>
                <w:sz w:val="22"/>
                <w:szCs w:val="19"/>
                <w:lang w:val="es-AR"/>
              </w:rPr>
              <w:t xml:space="preserve"> 256</w:t>
            </w:r>
            <w:r w:rsidR="00C437F9" w:rsidRPr="006529D8">
              <w:rPr>
                <w:bCs/>
                <w:sz w:val="22"/>
                <w:szCs w:val="19"/>
                <w:lang w:val="es-AR"/>
              </w:rPr>
              <w:t xml:space="preserve"> de la ciudad </w:t>
            </w:r>
            <w:r w:rsidR="002D29F2" w:rsidRPr="006529D8">
              <w:rPr>
                <w:bCs/>
                <w:sz w:val="22"/>
                <w:szCs w:val="19"/>
                <w:lang w:val="es-AR"/>
              </w:rPr>
              <w:t xml:space="preserve">de </w:t>
            </w:r>
            <w:r w:rsidR="002D29F2">
              <w:rPr>
                <w:bCs/>
                <w:sz w:val="22"/>
                <w:szCs w:val="19"/>
                <w:lang w:val="es-AR"/>
              </w:rPr>
              <w:t>San</w:t>
            </w:r>
            <w:r w:rsidR="00B31490">
              <w:rPr>
                <w:bCs/>
                <w:sz w:val="22"/>
                <w:szCs w:val="19"/>
                <w:lang w:val="es-AR"/>
              </w:rPr>
              <w:t xml:space="preserve"> Isidro</w:t>
            </w:r>
            <w:r w:rsidRPr="006529D8">
              <w:rPr>
                <w:bCs/>
                <w:sz w:val="22"/>
                <w:szCs w:val="19"/>
              </w:rPr>
              <w:t xml:space="preserve"> – </w:t>
            </w:r>
            <w:proofErr w:type="spellStart"/>
            <w:r w:rsidR="00C437F9" w:rsidRPr="006529D8">
              <w:rPr>
                <w:bCs/>
                <w:sz w:val="22"/>
                <w:szCs w:val="19"/>
              </w:rPr>
              <w:t>Pcia</w:t>
            </w:r>
            <w:proofErr w:type="spellEnd"/>
            <w:r w:rsidR="00C437F9" w:rsidRPr="006529D8">
              <w:rPr>
                <w:bCs/>
                <w:sz w:val="22"/>
                <w:szCs w:val="19"/>
              </w:rPr>
              <w:t xml:space="preserve"> de Buenos Aires.</w:t>
            </w:r>
          </w:p>
        </w:tc>
        <w:tc>
          <w:tcPr>
            <w:tcW w:w="3959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AC77A81" w14:textId="4A409DFE" w:rsidR="004843C4" w:rsidRPr="006529D8" w:rsidRDefault="0057417D" w:rsidP="00524B6C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 w:rsidRPr="006529D8">
              <w:rPr>
                <w:rFonts w:eastAsia="Arial"/>
                <w:b/>
                <w:bCs/>
                <w:sz w:val="20"/>
                <w:szCs w:val="20"/>
              </w:rPr>
              <w:t>Hasta el</w:t>
            </w:r>
            <w:r w:rsidR="008501A8" w:rsidRPr="006529D8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="009D5EB6">
              <w:rPr>
                <w:rFonts w:eastAsia="Arial"/>
                <w:b/>
                <w:bCs/>
                <w:sz w:val="20"/>
                <w:szCs w:val="20"/>
              </w:rPr>
              <w:t xml:space="preserve">día </w:t>
            </w:r>
            <w:r w:rsidR="00E33A56">
              <w:rPr>
                <w:rFonts w:eastAsia="Arial"/>
                <w:b/>
                <w:bCs/>
                <w:sz w:val="20"/>
                <w:szCs w:val="20"/>
              </w:rPr>
              <w:t>14</w:t>
            </w:r>
            <w:r w:rsidR="002D29F2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="007A5948" w:rsidRPr="006529D8">
              <w:rPr>
                <w:rFonts w:eastAsia="Arial"/>
                <w:b/>
                <w:bCs/>
                <w:sz w:val="20"/>
                <w:szCs w:val="20"/>
              </w:rPr>
              <w:t xml:space="preserve">de </w:t>
            </w:r>
            <w:r w:rsidR="00E33A56">
              <w:rPr>
                <w:rFonts w:eastAsia="Arial"/>
                <w:b/>
                <w:bCs/>
                <w:sz w:val="20"/>
                <w:szCs w:val="20"/>
              </w:rPr>
              <w:t>noviembre</w:t>
            </w:r>
            <w:r w:rsidR="002D29F2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="00653815" w:rsidRPr="006529D8">
              <w:rPr>
                <w:rFonts w:eastAsia="Arial"/>
                <w:b/>
                <w:bCs/>
                <w:sz w:val="20"/>
                <w:szCs w:val="20"/>
              </w:rPr>
              <w:t>de</w:t>
            </w:r>
            <w:r w:rsidR="00F67169" w:rsidRPr="006529D8">
              <w:rPr>
                <w:rFonts w:eastAsia="Arial"/>
                <w:b/>
                <w:bCs/>
                <w:sz w:val="20"/>
                <w:szCs w:val="20"/>
              </w:rPr>
              <w:t xml:space="preserve"> 202</w:t>
            </w:r>
            <w:r w:rsidR="003B1055" w:rsidRPr="006529D8">
              <w:rPr>
                <w:rFonts w:eastAsia="Arial"/>
                <w:b/>
                <w:bCs/>
                <w:sz w:val="20"/>
                <w:szCs w:val="20"/>
              </w:rPr>
              <w:t>5</w:t>
            </w:r>
            <w:r w:rsidR="00151F12" w:rsidRPr="006529D8">
              <w:rPr>
                <w:rFonts w:eastAsia="Arial"/>
                <w:b/>
                <w:bCs/>
                <w:sz w:val="20"/>
                <w:szCs w:val="20"/>
              </w:rPr>
              <w:t xml:space="preserve"> a las</w:t>
            </w:r>
            <w:r w:rsidR="001B5F44" w:rsidRPr="006529D8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="00E33A56">
              <w:rPr>
                <w:rFonts w:eastAsia="Arial"/>
                <w:b/>
                <w:bCs/>
                <w:sz w:val="20"/>
                <w:szCs w:val="20"/>
              </w:rPr>
              <w:t>10</w:t>
            </w:r>
            <w:r w:rsidR="008E774E" w:rsidRPr="006529D8">
              <w:rPr>
                <w:rFonts w:eastAsia="Arial"/>
                <w:b/>
                <w:bCs/>
                <w:sz w:val="20"/>
                <w:szCs w:val="20"/>
              </w:rPr>
              <w:t>:</w:t>
            </w:r>
            <w:r w:rsidR="009D5EB6">
              <w:rPr>
                <w:rFonts w:eastAsia="Arial"/>
                <w:b/>
                <w:bCs/>
                <w:sz w:val="20"/>
                <w:szCs w:val="20"/>
              </w:rPr>
              <w:t xml:space="preserve">00 </w:t>
            </w:r>
            <w:r w:rsidR="00653815" w:rsidRPr="006529D8">
              <w:rPr>
                <w:rFonts w:eastAsia="Arial"/>
                <w:b/>
                <w:bCs/>
                <w:sz w:val="20"/>
                <w:szCs w:val="20"/>
              </w:rPr>
              <w:t>Hs.</w:t>
            </w:r>
          </w:p>
        </w:tc>
      </w:tr>
      <w:tr w:rsidR="001C2E38" w14:paraId="54AE91DE" w14:textId="77777777" w:rsidTr="006529D8">
        <w:trPr>
          <w:trHeight w:val="24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DA8ED8F" w14:textId="77777777" w:rsidR="001C2E38" w:rsidRPr="006529D8" w:rsidRDefault="001C2E38" w:rsidP="00CD47D2">
            <w:pPr>
              <w:rPr>
                <w:sz w:val="16"/>
                <w:szCs w:val="16"/>
              </w:rPr>
            </w:pPr>
          </w:p>
        </w:tc>
      </w:tr>
      <w:tr w:rsidR="00FE4D00" w14:paraId="10110FAA" w14:textId="77777777" w:rsidTr="0039435D">
        <w:trPr>
          <w:cantSplit/>
          <w:trHeight w:val="52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1C7E968" w14:textId="77777777" w:rsidR="00FE4D00" w:rsidRPr="006529D8" w:rsidRDefault="00FE4D00" w:rsidP="006529D8">
            <w:pPr>
              <w:snapToGrid w:val="0"/>
              <w:ind w:left="135" w:right="57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ACTO DE APERTURA</w:t>
            </w:r>
          </w:p>
          <w:p w14:paraId="3B037E4C" w14:textId="13DFF508" w:rsidR="00FE4D00" w:rsidRPr="006529D8" w:rsidRDefault="00FE4D00" w:rsidP="00FE4D00">
            <w:pPr>
              <w:snapToGrid w:val="0"/>
              <w:ind w:left="57" w:right="57"/>
              <w:rPr>
                <w:sz w:val="16"/>
                <w:szCs w:val="16"/>
              </w:rPr>
            </w:pPr>
          </w:p>
        </w:tc>
      </w:tr>
      <w:tr w:rsidR="001C2E38" w14:paraId="1B875A07" w14:textId="77777777" w:rsidTr="0039435D">
        <w:trPr>
          <w:trHeight w:val="275"/>
        </w:trPr>
        <w:tc>
          <w:tcPr>
            <w:tcW w:w="553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D6B7339" w14:textId="77777777" w:rsidR="001C2E38" w:rsidRPr="006529D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6529D8">
              <w:rPr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39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7E303C54" w14:textId="77777777" w:rsidR="001C2E38" w:rsidRPr="006529D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6529D8">
              <w:rPr>
                <w:b/>
                <w:bCs/>
                <w:sz w:val="20"/>
                <w:szCs w:val="20"/>
              </w:rPr>
              <w:t>Día y Hora</w:t>
            </w:r>
          </w:p>
        </w:tc>
      </w:tr>
      <w:tr w:rsidR="00524B6C" w14:paraId="124BFB91" w14:textId="77777777" w:rsidTr="0039435D">
        <w:trPr>
          <w:cantSplit/>
          <w:trHeight w:val="342"/>
        </w:trPr>
        <w:tc>
          <w:tcPr>
            <w:tcW w:w="5539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9E44090" w14:textId="77777777" w:rsidR="00290A44" w:rsidRPr="006529D8" w:rsidRDefault="00290A44" w:rsidP="00524B6C">
            <w:pPr>
              <w:snapToGrid w:val="0"/>
              <w:ind w:left="57" w:right="57"/>
              <w:rPr>
                <w:bCs/>
                <w:sz w:val="22"/>
                <w:szCs w:val="19"/>
                <w:lang w:val="es-AR"/>
              </w:rPr>
            </w:pPr>
          </w:p>
          <w:p w14:paraId="5D246320" w14:textId="67C16D3F" w:rsidR="00C437F9" w:rsidRPr="006529D8" w:rsidRDefault="00E178D5" w:rsidP="00524B6C">
            <w:pPr>
              <w:snapToGrid w:val="0"/>
              <w:ind w:left="57" w:right="57"/>
              <w:rPr>
                <w:bCs/>
                <w:sz w:val="22"/>
                <w:szCs w:val="19"/>
              </w:rPr>
            </w:pPr>
            <w:r w:rsidRPr="006529D8">
              <w:rPr>
                <w:bCs/>
                <w:sz w:val="22"/>
                <w:szCs w:val="19"/>
                <w:lang w:val="es-AR"/>
              </w:rPr>
              <w:t xml:space="preserve">Delegación de Administración del Departamento Judicial </w:t>
            </w:r>
            <w:r w:rsidR="00B31490">
              <w:rPr>
                <w:bCs/>
                <w:sz w:val="22"/>
                <w:szCs w:val="19"/>
                <w:lang w:val="es-AR"/>
              </w:rPr>
              <w:t>San Isidro</w:t>
            </w:r>
            <w:r w:rsidRPr="006529D8">
              <w:rPr>
                <w:bCs/>
                <w:sz w:val="22"/>
                <w:szCs w:val="19"/>
                <w:lang w:val="es-AR"/>
              </w:rPr>
              <w:t xml:space="preserve">. Calle </w:t>
            </w:r>
            <w:r w:rsidR="00B31490">
              <w:rPr>
                <w:bCs/>
                <w:sz w:val="22"/>
                <w:szCs w:val="19"/>
                <w:lang w:val="es-AR"/>
              </w:rPr>
              <w:t xml:space="preserve">Ituzaingó </w:t>
            </w:r>
            <w:proofErr w:type="spellStart"/>
            <w:r w:rsidR="00B31490">
              <w:rPr>
                <w:bCs/>
                <w:sz w:val="22"/>
                <w:szCs w:val="19"/>
                <w:lang w:val="es-AR"/>
              </w:rPr>
              <w:t>N°</w:t>
            </w:r>
            <w:proofErr w:type="spellEnd"/>
            <w:r w:rsidR="00B31490">
              <w:rPr>
                <w:bCs/>
                <w:sz w:val="22"/>
                <w:szCs w:val="19"/>
                <w:lang w:val="es-AR"/>
              </w:rPr>
              <w:t xml:space="preserve"> 256</w:t>
            </w:r>
            <w:r w:rsidRPr="006529D8">
              <w:rPr>
                <w:bCs/>
                <w:sz w:val="22"/>
                <w:szCs w:val="19"/>
                <w:lang w:val="es-AR"/>
              </w:rPr>
              <w:t xml:space="preserve"> de la ciudad de </w:t>
            </w:r>
            <w:r w:rsidR="00B31490">
              <w:rPr>
                <w:bCs/>
                <w:sz w:val="22"/>
                <w:szCs w:val="19"/>
                <w:lang w:val="es-AR"/>
              </w:rPr>
              <w:t>San Isidro</w:t>
            </w:r>
            <w:r w:rsidRPr="006529D8">
              <w:rPr>
                <w:bCs/>
                <w:sz w:val="22"/>
                <w:szCs w:val="19"/>
              </w:rPr>
              <w:t xml:space="preserve"> – </w:t>
            </w:r>
            <w:proofErr w:type="spellStart"/>
            <w:r w:rsidRPr="006529D8">
              <w:rPr>
                <w:bCs/>
                <w:sz w:val="22"/>
                <w:szCs w:val="19"/>
              </w:rPr>
              <w:t>Pcia</w:t>
            </w:r>
            <w:proofErr w:type="spellEnd"/>
            <w:r w:rsidRPr="006529D8">
              <w:rPr>
                <w:bCs/>
                <w:sz w:val="22"/>
                <w:szCs w:val="19"/>
              </w:rPr>
              <w:t xml:space="preserve"> de Buenos Aires.</w:t>
            </w:r>
          </w:p>
          <w:p w14:paraId="32958D98" w14:textId="68D20C07" w:rsidR="00E178D5" w:rsidRPr="006529D8" w:rsidRDefault="00E178D5" w:rsidP="00524B6C">
            <w:pPr>
              <w:snapToGrid w:val="0"/>
              <w:ind w:left="57" w:right="57"/>
              <w:rPr>
                <w:rFonts w:eastAsia="Arial"/>
                <w:bCs/>
                <w:sz w:val="20"/>
                <w:szCs w:val="20"/>
              </w:rPr>
            </w:pPr>
          </w:p>
        </w:tc>
        <w:tc>
          <w:tcPr>
            <w:tcW w:w="3959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E65CBE6" w14:textId="716742AF" w:rsidR="00524B6C" w:rsidRPr="006529D8" w:rsidRDefault="00524B6C" w:rsidP="00524B6C">
            <w:pPr>
              <w:snapToGrid w:val="0"/>
              <w:jc w:val="center"/>
              <w:rPr>
                <w:rFonts w:eastAsia="Arial"/>
                <w:bCs/>
                <w:sz w:val="20"/>
                <w:szCs w:val="20"/>
              </w:rPr>
            </w:pP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El </w:t>
            </w:r>
            <w:r w:rsidR="009D5EB6">
              <w:rPr>
                <w:rFonts w:eastAsia="Arial"/>
                <w:b/>
                <w:bCs/>
                <w:sz w:val="20"/>
                <w:szCs w:val="20"/>
              </w:rPr>
              <w:t xml:space="preserve">día </w:t>
            </w:r>
            <w:r w:rsidR="00E33A56">
              <w:rPr>
                <w:rFonts w:eastAsia="Arial"/>
                <w:b/>
                <w:bCs/>
                <w:sz w:val="20"/>
                <w:szCs w:val="20"/>
              </w:rPr>
              <w:t>14</w:t>
            </w:r>
            <w:r w:rsidR="002D29F2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Pr="006529D8">
              <w:rPr>
                <w:rFonts w:eastAsia="Arial"/>
                <w:b/>
                <w:bCs/>
                <w:sz w:val="20"/>
                <w:szCs w:val="20"/>
              </w:rPr>
              <w:t>de</w:t>
            </w:r>
            <w:r w:rsidR="00E33A56">
              <w:rPr>
                <w:rFonts w:eastAsia="Arial"/>
                <w:b/>
                <w:bCs/>
                <w:sz w:val="20"/>
                <w:szCs w:val="20"/>
              </w:rPr>
              <w:t xml:space="preserve"> noviembre</w:t>
            </w: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 de 202</w:t>
            </w:r>
            <w:r w:rsidR="003B1055" w:rsidRPr="006529D8">
              <w:rPr>
                <w:rFonts w:eastAsia="Arial"/>
                <w:b/>
                <w:bCs/>
                <w:sz w:val="20"/>
                <w:szCs w:val="20"/>
              </w:rPr>
              <w:t>5</w:t>
            </w: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 a las</w:t>
            </w:r>
            <w:r w:rsidR="00167526" w:rsidRPr="006529D8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="002D29F2">
              <w:rPr>
                <w:rFonts w:eastAsia="Arial"/>
                <w:b/>
                <w:bCs/>
                <w:sz w:val="20"/>
                <w:szCs w:val="20"/>
              </w:rPr>
              <w:t xml:space="preserve">  </w:t>
            </w:r>
            <w:r w:rsidR="00E33A56">
              <w:rPr>
                <w:rFonts w:eastAsia="Arial"/>
                <w:b/>
                <w:bCs/>
                <w:sz w:val="20"/>
                <w:szCs w:val="20"/>
              </w:rPr>
              <w:t>10</w:t>
            </w:r>
            <w:r w:rsidR="00E41A16" w:rsidRPr="006529D8">
              <w:rPr>
                <w:rFonts w:eastAsia="Arial"/>
                <w:b/>
                <w:bCs/>
                <w:sz w:val="20"/>
                <w:szCs w:val="20"/>
              </w:rPr>
              <w:t>:</w:t>
            </w:r>
            <w:r w:rsidR="009D5EB6">
              <w:rPr>
                <w:rFonts w:eastAsia="Arial"/>
                <w:b/>
                <w:bCs/>
                <w:sz w:val="20"/>
                <w:szCs w:val="20"/>
              </w:rPr>
              <w:t>00</w:t>
            </w:r>
            <w:r w:rsidRPr="006529D8">
              <w:rPr>
                <w:rFonts w:eastAsia="Arial"/>
                <w:b/>
                <w:bCs/>
                <w:sz w:val="20"/>
                <w:szCs w:val="20"/>
              </w:rPr>
              <w:t>Hs.</w:t>
            </w:r>
          </w:p>
        </w:tc>
      </w:tr>
      <w:tr w:rsidR="00524B6C" w14:paraId="48D85D34" w14:textId="77777777" w:rsidTr="0039435D">
        <w:trPr>
          <w:cantSplit/>
          <w:trHeight w:val="426"/>
        </w:trPr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7FEA852" w14:textId="3EB76EFE" w:rsidR="00524B6C" w:rsidRPr="006529D8" w:rsidRDefault="00524B6C" w:rsidP="006529D8">
            <w:pPr>
              <w:snapToGrid w:val="0"/>
              <w:ind w:left="135"/>
              <w:rPr>
                <w:rFonts w:eastAsia="Arial"/>
                <w:sz w:val="20"/>
                <w:szCs w:val="20"/>
              </w:rPr>
            </w:pPr>
            <w:r w:rsidRPr="006529D8">
              <w:rPr>
                <w:b/>
                <w:bCs/>
                <w:sz w:val="20"/>
                <w:szCs w:val="20"/>
                <w:shd w:val="clear" w:color="auto" w:fill="DEEAF6" w:themeFill="accent1" w:themeFillTint="33"/>
              </w:rPr>
              <w:t>Forma de Pago</w:t>
            </w:r>
          </w:p>
        </w:tc>
        <w:tc>
          <w:tcPr>
            <w:tcW w:w="7796" w:type="dxa"/>
            <w:gridSpan w:val="6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8BFF92" w14:textId="1AD3133F" w:rsidR="00524B6C" w:rsidRPr="006529D8" w:rsidRDefault="00524B6C" w:rsidP="006529D8">
            <w:pPr>
              <w:snapToGrid w:val="0"/>
              <w:ind w:left="141"/>
              <w:rPr>
                <w:b/>
                <w:bCs/>
                <w:sz w:val="20"/>
                <w:szCs w:val="20"/>
                <w:u w:val="single"/>
              </w:rPr>
            </w:pPr>
            <w:r w:rsidRPr="006529D8">
              <w:rPr>
                <w:rFonts w:eastAsia="Arial"/>
                <w:sz w:val="20"/>
                <w:szCs w:val="20"/>
              </w:rPr>
              <w:t xml:space="preserve"> </w:t>
            </w:r>
            <w:r w:rsidRPr="006529D8">
              <w:rPr>
                <w:sz w:val="20"/>
                <w:szCs w:val="20"/>
              </w:rPr>
              <w:t>DE ACUERDO A NORMAS DE LA TESORERIA DE LA PROVINCIA DE BUENOS AIRES</w:t>
            </w:r>
          </w:p>
        </w:tc>
      </w:tr>
      <w:tr w:rsidR="005952A8" w14:paraId="1EE86FC6" w14:textId="77777777" w:rsidTr="000A7E02">
        <w:trPr>
          <w:trHeight w:val="2383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114D0A" w14:textId="77777777" w:rsidR="00FE4D00" w:rsidRPr="006529D8" w:rsidRDefault="00FE4D00" w:rsidP="006529D8">
            <w:pPr>
              <w:snapToGrid w:val="0"/>
              <w:spacing w:after="240"/>
              <w:ind w:left="135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  <w:u w:val="single"/>
              </w:rPr>
              <w:t>OBSERVACIONES GENERALES</w:t>
            </w:r>
          </w:p>
          <w:p w14:paraId="08C569EE" w14:textId="6F81EB01" w:rsidR="00FE4D00" w:rsidRPr="006529D8" w:rsidRDefault="00FE4D00" w:rsidP="006529D8">
            <w:pPr>
              <w:spacing w:after="240"/>
              <w:ind w:left="135" w:right="132"/>
              <w:jc w:val="both"/>
              <w:rPr>
                <w:sz w:val="18"/>
                <w:szCs w:val="18"/>
              </w:rPr>
            </w:pPr>
            <w:r w:rsidRPr="006529D8">
              <w:rPr>
                <w:sz w:val="18"/>
                <w:szCs w:val="18"/>
              </w:rPr>
              <w:t>Las Ofertas, ensobradas conforme lo establecen los Artículos "Ofertas-Su Presentación" y "Ofertas-Documentación a Integrar", deben presentarse hasta la fecha y hora y en el lugar antes indicados</w:t>
            </w:r>
            <w:r w:rsidR="008962E7" w:rsidRPr="006529D8">
              <w:rPr>
                <w:sz w:val="18"/>
                <w:szCs w:val="18"/>
              </w:rPr>
              <w:t>,</w:t>
            </w:r>
            <w:r w:rsidRPr="006529D8">
              <w:rPr>
                <w:sz w:val="18"/>
                <w:szCs w:val="18"/>
              </w:rPr>
              <w:t xml:space="preserve"> conforme procedimiento establecido en el ART. 17 Apartado 4) Decreto </w:t>
            </w:r>
            <w:proofErr w:type="spellStart"/>
            <w:r w:rsidRPr="006529D8">
              <w:rPr>
                <w:sz w:val="18"/>
                <w:szCs w:val="18"/>
              </w:rPr>
              <w:t>N°</w:t>
            </w:r>
            <w:proofErr w:type="spellEnd"/>
            <w:r w:rsidRPr="006529D8">
              <w:rPr>
                <w:sz w:val="18"/>
                <w:szCs w:val="18"/>
              </w:rPr>
              <w:t xml:space="preserve"> 59/19 Reglamentario del Subsistema de Contrataciones del Estado Ley 13.981.</w:t>
            </w:r>
          </w:p>
          <w:p w14:paraId="0AC9BC88" w14:textId="77777777" w:rsidR="005952A8" w:rsidRPr="006529D8" w:rsidRDefault="00FE4D00" w:rsidP="006529D8">
            <w:pPr>
              <w:snapToGrid w:val="0"/>
              <w:ind w:left="135"/>
              <w:rPr>
                <w:sz w:val="18"/>
                <w:szCs w:val="18"/>
              </w:rPr>
            </w:pPr>
            <w:r w:rsidRPr="006529D8">
              <w:rPr>
                <w:sz w:val="18"/>
                <w:szCs w:val="18"/>
              </w:rPr>
              <w:t>Pasada dicha hora no se admitirán nuevas propuestas, aun cuando no hubiera comenzado la apertura de los sobres.</w:t>
            </w:r>
          </w:p>
          <w:p w14:paraId="3889F0D2" w14:textId="6DC71DA9" w:rsidR="00FE4D00" w:rsidRPr="006529D8" w:rsidRDefault="00FE4D00" w:rsidP="00FE4D00">
            <w:pPr>
              <w:snapToGrid w:val="0"/>
            </w:pPr>
          </w:p>
        </w:tc>
      </w:tr>
    </w:tbl>
    <w:p w14:paraId="74B0BE92" w14:textId="0EFC601B"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0"/>
        <w:gridCol w:w="2126"/>
        <w:gridCol w:w="2410"/>
        <w:gridCol w:w="2698"/>
      </w:tblGrid>
      <w:tr w:rsidR="00AA02A0" w:rsidRPr="00545DA6" w14:paraId="1C503DC3" w14:textId="77777777" w:rsidTr="005E28B1">
        <w:trPr>
          <w:trHeight w:hRule="exact" w:val="1570"/>
        </w:trPr>
        <w:tc>
          <w:tcPr>
            <w:tcW w:w="92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BCC91" w14:textId="56E462F5" w:rsidR="00AA02A0" w:rsidRPr="006529D8" w:rsidRDefault="00690143" w:rsidP="006A2C15">
            <w:pPr>
              <w:snapToGrid w:val="0"/>
              <w:rPr>
                <w:u w:val="single"/>
              </w:rPr>
            </w:pPr>
            <w:r w:rsidRPr="006529D8">
              <w:rPr>
                <w:noProof/>
                <w:u w:val="single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52960" behindDoc="0" locked="0" layoutInCell="1" allowOverlap="1" wp14:anchorId="038B7B98" wp14:editId="394CB6E9">
                      <wp:simplePos x="0" y="0"/>
                      <wp:positionH relativeFrom="column">
                        <wp:posOffset>95250</wp:posOffset>
                      </wp:positionH>
                      <wp:positionV relativeFrom="paragraph">
                        <wp:posOffset>89535</wp:posOffset>
                      </wp:positionV>
                      <wp:extent cx="5601970" cy="847725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01970" cy="847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409F75F" w14:textId="77777777" w:rsidR="00690143" w:rsidRPr="006529D8" w:rsidRDefault="00690143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A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br/>
                                  </w: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br/>
                                    <w:t>PERSONAS FÍSICAS TITULARES DE DOMINIO</w:t>
                                  </w:r>
                                </w:p>
                                <w:p w14:paraId="4D63DCF7" w14:textId="77777777" w:rsidR="00690143" w:rsidRPr="006529D8" w:rsidRDefault="00690143" w:rsidP="00690143">
                                  <w:pPr>
                                    <w:ind w:left="284"/>
                                    <w:jc w:val="center"/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8B7B98" id="Text Box 16" o:spid="_x0000_s1027" type="#_x0000_t202" style="position:absolute;margin-left:7.5pt;margin-top:7.05pt;width:441.1pt;height:66.75pt;z-index:2517529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" stroked="f">
                      <v:fill opacity="0"/>
                      <v:textbox inset="0,0,0,0">
                        <w:txbxContent>
                          <w:p w14:paraId="4409F75F" w14:textId="77777777" w:rsidR="00690143" w:rsidRPr="006529D8" w:rsidRDefault="00690143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A</w:t>
                            </w:r>
                            <w:r w:rsidRPr="006529D8">
                              <w:rPr>
                                <w:b/>
                                <w:bCs/>
                                <w:u w:val="single"/>
                              </w:rPr>
                              <w:br/>
                            </w:r>
                            <w:r w:rsidRPr="006529D8">
                              <w:rPr>
                                <w:b/>
                                <w:bCs/>
                              </w:rPr>
                              <w:br/>
                              <w:t>PERSONAS FÍSICAS TITULARES DE DOMINIO</w:t>
                            </w:r>
                          </w:p>
                          <w:p w14:paraId="4D63DCF7" w14:textId="77777777" w:rsidR="00690143" w:rsidRPr="006529D8" w:rsidRDefault="00690143" w:rsidP="00690143">
                            <w:pPr>
                              <w:ind w:left="284"/>
                              <w:jc w:val="center"/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D33B54F" w14:textId="6B87BEDE" w:rsidR="00AA02A0" w:rsidRPr="006529D8" w:rsidRDefault="00AA02A0" w:rsidP="000A7E02">
            <w:pPr>
              <w:ind w:left="142"/>
            </w:pPr>
          </w:p>
          <w:p w14:paraId="43BF8159" w14:textId="77777777" w:rsidR="00AA02A0" w:rsidRPr="006529D8" w:rsidRDefault="00AA02A0" w:rsidP="006A2C15"/>
          <w:p w14:paraId="24D211AB" w14:textId="77777777" w:rsidR="00AA02A0" w:rsidRPr="006529D8" w:rsidRDefault="00AA02A0" w:rsidP="006A2C15"/>
          <w:p w14:paraId="29FC9AE6" w14:textId="77777777" w:rsidR="00AA02A0" w:rsidRPr="006529D8" w:rsidRDefault="00AA02A0" w:rsidP="006A2C15"/>
          <w:p w14:paraId="5ACF31DC" w14:textId="77777777" w:rsidR="00AA02A0" w:rsidRPr="006529D8" w:rsidRDefault="00AA02A0" w:rsidP="006A2C15"/>
          <w:p w14:paraId="59B8A9A0" w14:textId="77777777" w:rsidR="00AA02A0" w:rsidRPr="006529D8" w:rsidRDefault="00AA02A0" w:rsidP="006A2C15"/>
        </w:tc>
      </w:tr>
      <w:tr w:rsidR="00334D3C" w:rsidRPr="00545DA6" w14:paraId="48DC55BA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EC217C" w14:textId="6B0FC423" w:rsidR="00334D3C" w:rsidRPr="006529D8" w:rsidRDefault="00334D3C" w:rsidP="006A2C15">
            <w:pPr>
              <w:pStyle w:val="font5"/>
              <w:snapToGrid w:val="0"/>
              <w:spacing w:before="0" w:after="0"/>
              <w:rPr>
                <w:b w:val="0"/>
                <w:sz w:val="22"/>
                <w:szCs w:val="22"/>
              </w:rPr>
            </w:pPr>
            <w:r w:rsidRPr="006529D8">
              <w:rPr>
                <w:b w:val="0"/>
                <w:sz w:val="22"/>
                <w:szCs w:val="22"/>
              </w:rPr>
              <w:t>1)</w:t>
            </w:r>
          </w:p>
        </w:tc>
      </w:tr>
      <w:tr w:rsidR="00334D3C" w:rsidRPr="00545DA6" w14:paraId="6026DB67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163ADBD" w14:textId="259608F5" w:rsidR="00334D3C" w:rsidRPr="006529D8" w:rsidRDefault="00334D3C" w:rsidP="006A2C15">
            <w:pPr>
              <w:snapToGrid w:val="0"/>
              <w:rPr>
                <w:sz w:val="22"/>
                <w:szCs w:val="22"/>
                <w:u w:val="single"/>
              </w:rPr>
            </w:pPr>
            <w:bookmarkStart w:id="0" w:name="_Hlk177040979"/>
          </w:p>
        </w:tc>
      </w:tr>
      <w:tr w:rsidR="005952A8" w:rsidRPr="00545DA6" w14:paraId="392A083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BBF122" w14:textId="3A264858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96665" w14:textId="68D02B66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5AA14ABD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9C40296" w14:textId="72AB7664" w:rsidR="00334D3C" w:rsidRPr="006529D8" w:rsidRDefault="00334D3C" w:rsidP="006A2C15">
            <w:pPr>
              <w:pStyle w:val="xl28"/>
              <w:snapToGrid w:val="0"/>
              <w:spacing w:before="0" w:after="0"/>
              <w:rPr>
                <w:bCs/>
                <w:sz w:val="22"/>
                <w:szCs w:val="22"/>
                <w:u w:val="single"/>
              </w:rPr>
            </w:pPr>
          </w:p>
          <w:p w14:paraId="3D698B4A" w14:textId="5BFE670B" w:rsidR="00334D3C" w:rsidRPr="006529D8" w:rsidRDefault="00334D3C" w:rsidP="006A2C15">
            <w:pPr>
              <w:pStyle w:val="xl28"/>
              <w:snapToGrid w:val="0"/>
              <w:spacing w:before="0" w:after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7ED3323E" w14:textId="77777777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595236" w14:textId="06F23D51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Documento 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2571FC" w14:textId="40239121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5952A8" w:rsidRPr="00545DA6" w14:paraId="0F940155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9DE4899" w14:textId="65F76A9D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2C074280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C03D4FF" w14:textId="5B08BF13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160292C" w14:textId="72921C37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7AAD09B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8C084F1" w14:textId="3276053C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5952A8" w:rsidRPr="00545DA6" w14:paraId="7B64F2E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B5A5EA9" w14:textId="69B233FA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8FBB53E" w14:textId="0E33C8CC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109B0E6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61D8A2D" w14:textId="0AE6FE29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5952A8" w:rsidRPr="00545DA6" w14:paraId="52568BF3" w14:textId="77777777" w:rsidTr="006C772A">
        <w:trPr>
          <w:trHeight w:val="4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658F4C8" w14:textId="6BD016E2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Nombre y apellido </w:t>
            </w:r>
          </w:p>
          <w:p w14:paraId="2783F862" w14:textId="7481001E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>del cónyuge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4A817D" w14:textId="1F20CC06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30765D76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F884EB" w14:textId="5848D3C4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40C78F2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0980CC0" w14:textId="050E0832" w:rsidR="00334D3C" w:rsidRPr="006529D8" w:rsidRDefault="001E3C87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D</w:t>
            </w:r>
            <w:r w:rsidR="00334D3C" w:rsidRPr="006529D8">
              <w:rPr>
                <w:bCs/>
                <w:sz w:val="22"/>
                <w:szCs w:val="22"/>
              </w:rPr>
              <w:t>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2BA06C" w14:textId="77777777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334D3C" w:rsidRPr="00545DA6" w14:paraId="366A4DB2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94F40FA" w14:textId="567CC9E2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58F2418D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7337A56" w14:textId="3ED402AC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FAA5BB5" w14:textId="57EE877C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4A6778F9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AD1DC80" w14:textId="5655FCC8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732F51" w:rsidRPr="00545DA6" w14:paraId="39627FF7" w14:textId="77777777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287B17F" w14:textId="66776722" w:rsidR="00732F51" w:rsidRPr="006529D8" w:rsidRDefault="00732F51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BF38C84" w14:textId="77777777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334D3C" w:rsidRPr="00545DA6" w14:paraId="05B3CA72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BE9DAD" w14:textId="77777777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246D88" w:rsidRPr="00545DA6" w14:paraId="4A3FAB72" w14:textId="77777777" w:rsidTr="006C772A">
        <w:trPr>
          <w:trHeight w:val="454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BC14346" w14:textId="3358EDBE" w:rsidR="00246D88" w:rsidRPr="006529D8" w:rsidRDefault="006C772A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</w:t>
            </w:r>
            <w:r w:rsidR="00246D88" w:rsidRPr="006529D8">
              <w:rPr>
                <w:bCs/>
                <w:sz w:val="22"/>
                <w:szCs w:val="22"/>
              </w:rPr>
              <w:t xml:space="preserve">Único inmueble </w:t>
            </w:r>
            <w:proofErr w:type="spellStart"/>
            <w:r w:rsidR="00246D88" w:rsidRPr="006529D8">
              <w:rPr>
                <w:bCs/>
                <w:sz w:val="22"/>
                <w:szCs w:val="22"/>
              </w:rPr>
              <w:t>locado</w:t>
            </w:r>
            <w:proofErr w:type="spellEnd"/>
            <w:r w:rsidR="00246D88" w:rsidRPr="006529D8">
              <w:rPr>
                <w:bCs/>
                <w:sz w:val="22"/>
                <w:szCs w:val="22"/>
              </w:rPr>
              <w:t>:</w:t>
            </w:r>
          </w:p>
          <w:p w14:paraId="132EF559" w14:textId="75A56F9B" w:rsidR="00246D88" w:rsidRPr="006529D8" w:rsidRDefault="006C772A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 xml:space="preserve"> </w:t>
            </w:r>
            <w:r w:rsidR="00246D88" w:rsidRPr="006529D8">
              <w:rPr>
                <w:bCs/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05CD924E" w14:textId="0906FCB8" w:rsidR="00246D88" w:rsidRPr="00732F51" w:rsidRDefault="00246D88" w:rsidP="006A2C15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820D28" w14:textId="5AAB46C1" w:rsidR="00246D88" w:rsidRPr="00334D3C" w:rsidRDefault="00334D3C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D3C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</w:tr>
      <w:tr w:rsidR="00732F51" w:rsidRPr="00545DA6" w14:paraId="17BBFAAB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34075105" w14:textId="2166C548" w:rsidR="00732F51" w:rsidRPr="006529D8" w:rsidRDefault="00732F51" w:rsidP="006A2C15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6BFCBAD0" w14:textId="77777777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18C4166" w14:textId="6C19C641" w:rsidR="00732F51" w:rsidRPr="006529D8" w:rsidRDefault="00732F51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Firma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ED27C6F" w14:textId="36B1E575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60D3CE8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2E7C741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72CD136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8A6B037" w14:textId="17920BA3" w:rsidR="00732F51" w:rsidRPr="006529D8" w:rsidRDefault="00732F51" w:rsidP="000A7E02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B8BF1ED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0EFFB1FD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2CBC98A" w14:textId="2CDAD710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732F51" w:rsidRPr="00545DA6" w14:paraId="351EBF0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025BFE52" w14:textId="2B8F37FC" w:rsidR="00732F51" w:rsidRPr="006529D8" w:rsidRDefault="00732F51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Lugar y Fecha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FA9478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bookmarkEnd w:id="0"/>
      <w:tr w:rsidR="00732F51" w:rsidRPr="00545DA6" w14:paraId="1E1DDEC3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0DA272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334D3C" w:rsidRPr="00545DA6" w14:paraId="511DDC10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F78F2A" w14:textId="42D2B4B0" w:rsidR="00334D3C" w:rsidRPr="006529D8" w:rsidRDefault="00334D3C" w:rsidP="006A2C15">
            <w:pPr>
              <w:pStyle w:val="font5"/>
              <w:snapToGrid w:val="0"/>
              <w:spacing w:before="0" w:after="0"/>
              <w:rPr>
                <w:b w:val="0"/>
                <w:sz w:val="22"/>
                <w:szCs w:val="22"/>
              </w:rPr>
            </w:pPr>
            <w:r w:rsidRPr="006529D8">
              <w:rPr>
                <w:b w:val="0"/>
                <w:sz w:val="22"/>
                <w:szCs w:val="22"/>
              </w:rPr>
              <w:t>2)</w:t>
            </w:r>
          </w:p>
        </w:tc>
      </w:tr>
      <w:tr w:rsidR="00334D3C" w:rsidRPr="00545DA6" w14:paraId="7455EC12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FA72C" w14:textId="2607B877" w:rsidR="00334D3C" w:rsidRPr="006529D8" w:rsidRDefault="00334D3C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732F51" w:rsidRPr="00545DA6" w14:paraId="7326A3C1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F4E6963" w14:textId="0C30CD62" w:rsidR="00732F51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="00732F51" w:rsidRPr="006529D8">
              <w:rPr>
                <w:bCs/>
                <w:sz w:val="22"/>
                <w:szCs w:val="22"/>
              </w:rPr>
              <w:t>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B44A2CE" w14:textId="6B7D0C0E" w:rsidR="00732F51" w:rsidRPr="006529D8" w:rsidRDefault="00732F51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7D61BD17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FC24CD9" w14:textId="7AF41621" w:rsidR="00334D3C" w:rsidRPr="006529D8" w:rsidRDefault="00334D3C" w:rsidP="006A2C15">
            <w:pPr>
              <w:pStyle w:val="xl28"/>
              <w:snapToGrid w:val="0"/>
              <w:spacing w:before="0" w:after="0"/>
              <w:rPr>
                <w:sz w:val="22"/>
                <w:szCs w:val="22"/>
                <w:u w:val="single"/>
              </w:rPr>
            </w:pPr>
          </w:p>
        </w:tc>
      </w:tr>
      <w:tr w:rsidR="00334D3C" w:rsidRPr="00545DA6" w14:paraId="04F9EEA4" w14:textId="77777777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9A020F4" w14:textId="5A002721" w:rsidR="00334D3C" w:rsidRPr="006529D8" w:rsidRDefault="00334D3C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  <w:r w:rsidR="001E3C87" w:rsidRPr="006529D8">
              <w:rPr>
                <w:bCs/>
                <w:sz w:val="22"/>
                <w:szCs w:val="22"/>
              </w:rPr>
              <w:t>Documento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90FF9F6" w14:textId="458A4BB3" w:rsidR="00334D3C" w:rsidRPr="006529D8" w:rsidRDefault="00334D3C" w:rsidP="006A2C15">
            <w:pPr>
              <w:pStyle w:val="xl28"/>
              <w:snapToGrid w:val="0"/>
              <w:spacing w:before="0" w:after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1A40AC24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82BFAC9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334D3C" w:rsidRPr="00545DA6" w14:paraId="0A122B0A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E18A09E" w14:textId="132F7A59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089EC4" w14:textId="44B6A0D2" w:rsidR="00334D3C" w:rsidRPr="006529D8" w:rsidRDefault="00334D3C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334D3C" w:rsidRPr="00545DA6" w14:paraId="7C35075C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A846FE" w14:textId="2CE8AC52" w:rsidR="00334D3C" w:rsidRPr="006529D8" w:rsidRDefault="00334D3C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732F51" w:rsidRPr="00545DA6" w14:paraId="404AE0ED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96858F9" w14:textId="1F7569E6" w:rsidR="00732F51" w:rsidRPr="006529D8" w:rsidRDefault="00732F51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4C47860" w14:textId="3CEC2008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732F51" w:rsidRPr="00545DA6" w14:paraId="1CB55FD7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B664015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65B7614A" w14:textId="77777777" w:rsidTr="006C772A">
        <w:trPr>
          <w:trHeight w:val="441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75250D" w14:textId="698D5A80" w:rsidR="00732F51" w:rsidRPr="006529D8" w:rsidRDefault="006529D8" w:rsidP="006A2C15">
            <w:pPr>
              <w:snapToGrid w:val="0"/>
              <w:rPr>
                <w:sz w:val="22"/>
                <w:szCs w:val="22"/>
                <w:u w:val="single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  <w:r w:rsidR="00732F51" w:rsidRPr="006529D8">
              <w:rPr>
                <w:bCs/>
                <w:sz w:val="22"/>
                <w:szCs w:val="22"/>
              </w:rPr>
              <w:t xml:space="preserve">Nombre y </w:t>
            </w:r>
            <w:proofErr w:type="gramStart"/>
            <w:r w:rsidR="00732F51" w:rsidRPr="006529D8">
              <w:rPr>
                <w:bCs/>
                <w:sz w:val="22"/>
                <w:szCs w:val="22"/>
              </w:rPr>
              <w:t xml:space="preserve">apellido </w:t>
            </w:r>
            <w:r>
              <w:rPr>
                <w:bCs/>
                <w:sz w:val="22"/>
                <w:szCs w:val="22"/>
              </w:rPr>
              <w:t xml:space="preserve"> </w:t>
            </w:r>
            <w:r w:rsidR="00732F51" w:rsidRPr="006529D8">
              <w:rPr>
                <w:bCs/>
                <w:sz w:val="22"/>
                <w:szCs w:val="22"/>
              </w:rPr>
              <w:t>del</w:t>
            </w:r>
            <w:proofErr w:type="gramEnd"/>
            <w:r w:rsidR="00732F51" w:rsidRPr="006529D8">
              <w:rPr>
                <w:bCs/>
                <w:sz w:val="22"/>
                <w:szCs w:val="22"/>
              </w:rPr>
              <w:t xml:space="preserve"> cónyuge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B206B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5FBA58D4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AA10E9D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246D88" w:rsidRPr="00545DA6" w14:paraId="7B57E02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3A3CD13" w14:textId="37674BE6" w:rsidR="00246D88" w:rsidRPr="006529D8" w:rsidRDefault="00246D8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="001E3C87" w:rsidRPr="006529D8">
              <w:rPr>
                <w:bCs/>
                <w:sz w:val="22"/>
                <w:szCs w:val="22"/>
              </w:rPr>
              <w:t>D</w:t>
            </w:r>
            <w:r w:rsidRPr="006529D8">
              <w:rPr>
                <w:bCs/>
                <w:sz w:val="22"/>
                <w:szCs w:val="22"/>
              </w:rPr>
              <w:t>ocumento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CABA40" w14:textId="77777777" w:rsidR="00246D88" w:rsidRPr="006529D8" w:rsidRDefault="00246D88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950FF3" w:rsidRPr="00545DA6" w14:paraId="7C9B2BAE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DC7B6DA" w14:textId="77777777" w:rsidR="00950FF3" w:rsidRPr="006529D8" w:rsidRDefault="00950FF3" w:rsidP="006A2C15">
            <w:pPr>
              <w:pStyle w:val="xl28"/>
              <w:snapToGrid w:val="0"/>
              <w:spacing w:before="0" w:after="0"/>
              <w:rPr>
                <w:sz w:val="22"/>
                <w:szCs w:val="22"/>
              </w:rPr>
            </w:pPr>
          </w:p>
          <w:p w14:paraId="7795B925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45ECC5F7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27736295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1099BD68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7503F8FF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3D5B8F74" w14:textId="6D75D646" w:rsidR="00950FF3" w:rsidRPr="006529D8" w:rsidRDefault="00950FF3" w:rsidP="006A2C15">
            <w:pPr>
              <w:snapToGrid w:val="0"/>
              <w:rPr>
                <w:rFonts w:eastAsia="Arial"/>
                <w:bCs/>
                <w:sz w:val="22"/>
                <w:szCs w:val="22"/>
                <w:u w:val="single"/>
              </w:rPr>
            </w:pPr>
          </w:p>
        </w:tc>
      </w:tr>
      <w:tr w:rsidR="00950FF3" w:rsidRPr="00545DA6" w14:paraId="3F0BB41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7E7AA8B" w14:textId="2E9594F0" w:rsidR="00950FF3" w:rsidRPr="006529D8" w:rsidRDefault="00950FF3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F411692" w14:textId="0F91A165" w:rsidR="00950FF3" w:rsidRPr="006529D8" w:rsidRDefault="00950FF3" w:rsidP="006A2C15">
            <w:pPr>
              <w:rPr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1E3C87" w:rsidRPr="00545DA6" w14:paraId="062F0E0C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3621959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75735C3F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65A6D2D2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4BF2BEE5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3A9233A7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15D46D0E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11686E55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6E5D67DA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10660026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34205F4A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2910D7AF" w14:textId="77777777" w:rsidR="001E3C87" w:rsidRPr="006529D8" w:rsidRDefault="001E3C87" w:rsidP="006A2C15">
            <w:pPr>
              <w:snapToGrid w:val="0"/>
              <w:rPr>
                <w:rFonts w:eastAsia="Arial"/>
                <w:bCs/>
                <w:sz w:val="22"/>
                <w:szCs w:val="22"/>
                <w:u w:val="single"/>
              </w:rPr>
            </w:pPr>
          </w:p>
        </w:tc>
      </w:tr>
      <w:tr w:rsidR="00545DA6" w:rsidRPr="00545DA6" w14:paraId="4C61F5B5" w14:textId="77777777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8C5D6FF" w14:textId="3B7F83F2" w:rsidR="00545DA6" w:rsidRPr="006529D8" w:rsidRDefault="00545DA6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C9D0E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6FE77769" w14:textId="77777777" w:rsidTr="006C772A">
        <w:trPr>
          <w:trHeight w:val="283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38EFF5E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950FF3" w:rsidRPr="00545DA6" w14:paraId="1F3F4811" w14:textId="2433F260" w:rsidTr="006C772A">
        <w:trPr>
          <w:trHeight w:val="268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C830AC" w14:textId="068622DE" w:rsidR="00950FF3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lastRenderedPageBreak/>
              <w:t xml:space="preserve"> </w:t>
            </w:r>
            <w:r w:rsidR="00950FF3" w:rsidRPr="006529D8">
              <w:rPr>
                <w:bCs/>
                <w:sz w:val="22"/>
                <w:szCs w:val="22"/>
              </w:rPr>
              <w:t xml:space="preserve">Único inmueble </w:t>
            </w:r>
            <w:proofErr w:type="spellStart"/>
            <w:r w:rsidR="00950FF3" w:rsidRPr="006529D8">
              <w:rPr>
                <w:bCs/>
                <w:sz w:val="22"/>
                <w:szCs w:val="22"/>
              </w:rPr>
              <w:t>locado</w:t>
            </w:r>
            <w:proofErr w:type="spellEnd"/>
            <w:r w:rsidR="00950FF3" w:rsidRPr="006529D8">
              <w:rPr>
                <w:bCs/>
                <w:sz w:val="22"/>
                <w:szCs w:val="22"/>
              </w:rPr>
              <w:t xml:space="preserve">: </w:t>
            </w:r>
          </w:p>
          <w:p w14:paraId="356237AA" w14:textId="15FFF713" w:rsidR="00950FF3" w:rsidRPr="006529D8" w:rsidRDefault="00950FF3" w:rsidP="006A2C15">
            <w:pPr>
              <w:snapToGrid w:val="0"/>
              <w:rPr>
                <w:rFonts w:eastAsia="Arial"/>
                <w:bCs/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E563E" w14:textId="796B8ED4" w:rsidR="00950FF3" w:rsidRPr="00950FF3" w:rsidRDefault="00950FF3" w:rsidP="006A2C15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950FF3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61C4C" w14:textId="4C1F04DA" w:rsidR="00950FF3" w:rsidRPr="004664C7" w:rsidRDefault="00950FF3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  <w:t>NO</w:t>
            </w:r>
          </w:p>
        </w:tc>
      </w:tr>
      <w:tr w:rsidR="00545DA6" w:rsidRPr="00545DA6" w14:paraId="2BE44B82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3284B7A" w14:textId="481A6602" w:rsidR="00545DA6" w:rsidRPr="006529D8" w:rsidRDefault="00545DA6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</w:t>
            </w:r>
          </w:p>
        </w:tc>
      </w:tr>
      <w:tr w:rsidR="001E3C87" w:rsidRPr="00545DA6" w14:paraId="08D965BC" w14:textId="52730122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2C41EAC" w14:textId="386AC066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Firma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FF5FFA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C87" w:rsidRPr="00545DA6" w14:paraId="731A6B04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6115C9A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</w:tc>
      </w:tr>
      <w:tr w:rsidR="00545DA6" w:rsidRPr="00545DA6" w14:paraId="6EEBFE87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3178F0" w14:textId="62F44D41" w:rsidR="00545DA6" w:rsidRPr="006529D8" w:rsidRDefault="00545DA6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2F9ECD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45DA6" w:rsidRPr="00545DA6" w14:paraId="567875F0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F1E8B0" w14:textId="4AE718E5" w:rsidR="00545DA6" w:rsidRPr="006529D8" w:rsidRDefault="00545DA6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545DA6" w:rsidRPr="00545DA6" w14:paraId="620866D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6515565" w14:textId="51448FB4" w:rsidR="00545DA6" w:rsidRPr="006529D8" w:rsidRDefault="00545DA6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Lugar y Fecha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D6BC73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4A03F85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70F88E8" w14:textId="77777777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1E3C87" w:rsidRPr="00545DA6" w14:paraId="7EF8EBC4" w14:textId="77777777" w:rsidTr="006C772A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5EF317" w14:textId="298AB2B3" w:rsidR="001E3C87" w:rsidRPr="006529D8" w:rsidRDefault="00B63538" w:rsidP="006A2C15">
            <w:pPr>
              <w:pStyle w:val="font5"/>
              <w:snapToGrid w:val="0"/>
              <w:spacing w:before="0" w:after="0"/>
              <w:rPr>
                <w:b w:val="0"/>
                <w:sz w:val="22"/>
                <w:szCs w:val="22"/>
              </w:rPr>
            </w:pPr>
            <w:r w:rsidRPr="006529D8">
              <w:rPr>
                <w:b w:val="0"/>
                <w:sz w:val="22"/>
                <w:szCs w:val="22"/>
              </w:rPr>
              <w:t>3)</w:t>
            </w:r>
          </w:p>
        </w:tc>
      </w:tr>
      <w:tr w:rsidR="004B475F" w:rsidRPr="00545DA6" w14:paraId="138D50F0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2BACE68" w14:textId="77777777" w:rsidR="004B475F" w:rsidRPr="006529D8" w:rsidRDefault="004B475F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4B475F" w:rsidRPr="00545DA6" w14:paraId="75AACDE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E79C6B9" w14:textId="4E49C51B" w:rsidR="004B475F" w:rsidRPr="006529D8" w:rsidRDefault="004B475F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237E23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4B475F" w:rsidRPr="00545DA6" w14:paraId="19A45EB7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3EF75C" w14:textId="77777777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4B475F" w:rsidRPr="00545DA6" w14:paraId="754EE3BC" w14:textId="4561594C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D39D85" w14:textId="51697E5E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  <w:r w:rsidR="001E3C87" w:rsidRPr="006529D8">
              <w:rPr>
                <w:bCs/>
                <w:sz w:val="22"/>
                <w:szCs w:val="22"/>
              </w:rPr>
              <w:t>Documento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AB8603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78C22DB6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6AFFE79" w14:textId="7C778662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4B475F" w:rsidRPr="00545DA6" w14:paraId="20D2DFB9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EC5BA83" w14:textId="5721B516" w:rsidR="004B475F" w:rsidRPr="006529D8" w:rsidRDefault="001E3C87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</w:t>
            </w:r>
            <w:r w:rsidR="004B475F"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08F3436" w14:textId="208D2F4B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4B475F" w:rsidRPr="00545DA6" w14:paraId="0A018EBE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666371" w14:textId="77777777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1E3C87" w:rsidRPr="00545DA6" w14:paraId="1E8D4C81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4DD8975" w14:textId="75A47FDC" w:rsidR="001E3C87" w:rsidRPr="006529D8" w:rsidRDefault="001E3C87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054BAAA" w14:textId="20B36A8D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7437A30B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BAF03F5" w14:textId="77777777" w:rsidR="001E3C87" w:rsidRPr="006529D8" w:rsidRDefault="001E3C8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0A7E02" w:rsidRPr="00545DA6" w14:paraId="653573EF" w14:textId="77777777" w:rsidTr="006C772A">
        <w:trPr>
          <w:trHeight w:val="413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BCC5D5" w14:textId="42CA0313" w:rsidR="004B475F" w:rsidRPr="006529D8" w:rsidRDefault="004B475F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Nombre y apellido del cónyuge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1B54F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2DFCDE5E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1A33A35" w14:textId="77777777" w:rsidR="001E3C87" w:rsidRPr="006529D8" w:rsidRDefault="001E3C8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1E3C87" w:rsidRPr="00545DA6" w14:paraId="4FECB5A2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B1A084" w14:textId="5D794019" w:rsidR="001E3C87" w:rsidRPr="006529D8" w:rsidRDefault="001E3C87" w:rsidP="006A2C15">
            <w:pPr>
              <w:snapToGrid w:val="0"/>
              <w:rPr>
                <w:rFonts w:eastAsia="Arial"/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Documento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67C490" w14:textId="77777777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4BC4FCA9" w14:textId="274E9479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040622" w14:textId="77777777" w:rsidR="001E3C87" w:rsidRPr="006529D8" w:rsidRDefault="001E3C87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4C6BF1E2" w14:textId="77777777" w:rsidR="001E3C87" w:rsidRPr="006529D8" w:rsidRDefault="001E3C8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  <w:p w14:paraId="0CA2A7E6" w14:textId="642B5965" w:rsidR="001E3C87" w:rsidRPr="006529D8" w:rsidRDefault="001E3C87" w:rsidP="006A2C15">
            <w:pPr>
              <w:snapToGrid w:val="0"/>
              <w:rPr>
                <w:rFonts w:eastAsia="Arial"/>
                <w:bCs/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  <w:u w:val="single"/>
              </w:rPr>
              <w:t> </w:t>
            </w:r>
          </w:p>
        </w:tc>
      </w:tr>
      <w:tr w:rsidR="000A7E02" w:rsidRPr="00545DA6" w14:paraId="3425587E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F1DCDB0" w14:textId="132571D7" w:rsidR="004B475F" w:rsidRPr="006529D8" w:rsidRDefault="004B475F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B4E4120" w14:textId="25F162AC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07852631" w14:textId="061BF5B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9AE11E4" w14:textId="297DE2F9" w:rsidR="001E3C87" w:rsidRPr="006529D8" w:rsidRDefault="001E3C87" w:rsidP="006A2C15">
            <w:pPr>
              <w:snapToGrid w:val="0"/>
              <w:rPr>
                <w:rFonts w:eastAsia="Arial"/>
                <w:bCs/>
                <w:sz w:val="22"/>
                <w:szCs w:val="22"/>
                <w:u w:val="single"/>
              </w:rPr>
            </w:pPr>
          </w:p>
        </w:tc>
      </w:tr>
      <w:tr w:rsidR="00246D88" w:rsidRPr="00545DA6" w14:paraId="77AA81CA" w14:textId="1E74988D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F8C6278" w14:textId="1E8D05EC" w:rsidR="00246D88" w:rsidRPr="006529D8" w:rsidRDefault="00246D8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A0D1B4E" w14:textId="77777777" w:rsidR="00246D88" w:rsidRPr="004B475F" w:rsidRDefault="00246D88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46D88" w:rsidRPr="00545DA6" w14:paraId="15C91D97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117B6B5" w14:textId="77777777" w:rsidR="00246D88" w:rsidRPr="006529D8" w:rsidRDefault="00246D88" w:rsidP="006A2C15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4664C7" w:rsidRPr="00545DA6" w14:paraId="2B2DF02A" w14:textId="77777777" w:rsidTr="006C772A">
        <w:trPr>
          <w:trHeight w:val="268"/>
        </w:trPr>
        <w:tc>
          <w:tcPr>
            <w:tcW w:w="4106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BF6FE44" w14:textId="77777777" w:rsidR="004664C7" w:rsidRPr="006529D8" w:rsidRDefault="004664C7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Único inmueble </w:t>
            </w:r>
            <w:proofErr w:type="spellStart"/>
            <w:r w:rsidRPr="006529D8">
              <w:rPr>
                <w:bCs/>
                <w:sz w:val="22"/>
                <w:szCs w:val="22"/>
              </w:rPr>
              <w:t>locado</w:t>
            </w:r>
            <w:proofErr w:type="spellEnd"/>
            <w:r w:rsidRPr="006529D8">
              <w:rPr>
                <w:bCs/>
                <w:sz w:val="22"/>
                <w:szCs w:val="22"/>
              </w:rPr>
              <w:t>:</w:t>
            </w:r>
          </w:p>
          <w:p w14:paraId="7D856AEA" w14:textId="77777777" w:rsidR="004664C7" w:rsidRPr="006529D8" w:rsidRDefault="004664C7" w:rsidP="006A2C15">
            <w:pPr>
              <w:rPr>
                <w:bCs/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6388B9" w14:textId="77777777" w:rsidR="004664C7" w:rsidRPr="004664C7" w:rsidRDefault="004664C7" w:rsidP="006A2C15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4664C7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E7CF774" w14:textId="3DBCC71E" w:rsidR="004664C7" w:rsidRPr="004664C7" w:rsidRDefault="004664C7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4664C7" w:rsidRPr="00545DA6" w14:paraId="7597C6EA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EEF8394" w14:textId="77777777" w:rsidR="004664C7" w:rsidRPr="006529D8" w:rsidRDefault="004664C7" w:rsidP="006A2C15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4664C7" w:rsidRPr="00545DA6" w14:paraId="68ED6009" w14:textId="77777777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C6338A0" w14:textId="00A88E38" w:rsidR="004664C7" w:rsidRPr="006529D8" w:rsidRDefault="004664C7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Firma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7A40D" w14:textId="77777777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27FBE6CF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45B2735" w14:textId="77777777" w:rsidR="004664C7" w:rsidRPr="006529D8" w:rsidRDefault="004664C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4B475F" w:rsidRPr="00545DA6" w14:paraId="5D4DD5B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799F06A" w14:textId="1F962D22" w:rsidR="004B475F" w:rsidRPr="006529D8" w:rsidRDefault="004B475F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A919C0" w14:textId="7A2B67D0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1E86892D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02BFD7" w14:textId="77777777" w:rsidR="004664C7" w:rsidRPr="006529D8" w:rsidRDefault="004664C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0A7E02" w:rsidRPr="00545DA6" w14:paraId="7BFF342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0C5D5E" w14:textId="77777777" w:rsidR="004664C7" w:rsidRPr="006529D8" w:rsidRDefault="004664C7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66A61C" w14:textId="561DEA83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0A7E02" w:rsidRPr="00545DA6" w14:paraId="7E240F7A" w14:textId="77777777" w:rsidTr="006C772A">
        <w:trPr>
          <w:trHeight w:val="312"/>
        </w:trPr>
        <w:tc>
          <w:tcPr>
            <w:tcW w:w="921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DCAA5" w14:textId="77777777" w:rsidR="000A7E02" w:rsidRPr="00545DA6" w:rsidRDefault="000A7E02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</w:tbl>
    <w:p w14:paraId="6933478C" w14:textId="1BDB3310" w:rsidR="006A2C15" w:rsidRDefault="006A2C15"/>
    <w:p w14:paraId="4342BBDD" w14:textId="4DD58354" w:rsidR="006A2C15" w:rsidRDefault="006A2C15">
      <w:pPr>
        <w:widowControl/>
        <w:suppressAutoHyphens w:val="0"/>
        <w:autoSpaceDE/>
      </w:pPr>
    </w:p>
    <w:tbl>
      <w:tblPr>
        <w:tblpPr w:leftFromText="141" w:rightFromText="141" w:vertAnchor="text" w:horzAnchor="margin" w:tblpXSpec="center" w:tblpY="-1067"/>
        <w:tblW w:w="92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6"/>
        <w:gridCol w:w="5972"/>
      </w:tblGrid>
      <w:tr w:rsidR="003B400E" w:rsidRPr="004477A4" w14:paraId="16855C1C" w14:textId="77777777" w:rsidTr="0039435D">
        <w:trPr>
          <w:trHeight w:val="1417"/>
        </w:trPr>
        <w:tc>
          <w:tcPr>
            <w:tcW w:w="92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7D8E2E6" w14:textId="144E26B1" w:rsidR="003B400E" w:rsidRDefault="003B400E" w:rsidP="007E707A">
            <w:pPr>
              <w:rPr>
                <w:rFonts w:ascii="Times New Roman" w:hAnsi="Times New Roman" w:cs="Times New Roman"/>
                <w:noProof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11D0FABB" wp14:editId="761E9FDC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-657860</wp:posOffset>
                      </wp:positionV>
                      <wp:extent cx="5687695" cy="86106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87695" cy="861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AB377E3" w14:textId="77777777" w:rsidR="00072472" w:rsidRPr="006529D8" w:rsidRDefault="0007247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B</w:t>
                                  </w:r>
                                </w:p>
                                <w:p w14:paraId="3BF208DE" w14:textId="77777777" w:rsidR="00690143" w:rsidRPr="006529D8" w:rsidRDefault="00690143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  <w:p w14:paraId="14C2BF60" w14:textId="0E17A3C2" w:rsidR="00690143" w:rsidRPr="006529D8" w:rsidRDefault="00072472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PERSONAS JURIDICAS</w:t>
                                  </w:r>
                                  <w:r w:rsidR="00690143" w:rsidRPr="006529D8">
                                    <w:rPr>
                                      <w:b/>
                                      <w:bCs/>
                                    </w:rPr>
                                    <w:t xml:space="preserve"> TITULARES DE DOMINIO</w:t>
                                  </w:r>
                                </w:p>
                                <w:p w14:paraId="4EC0C4E4" w14:textId="0C29EE88" w:rsidR="004B0FCC" w:rsidRPr="006529D8" w:rsidRDefault="00072472" w:rsidP="00A45570">
                                  <w:pPr>
                                    <w:jc w:val="center"/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D0FABB" id="Text Box 2" o:spid="_x0000_s1028" type="#_x0000_t202" style="position:absolute;margin-left:-.25pt;margin-top:-51.8pt;width:447.85pt;height:67.8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" stroked="f">
                      <v:fill opacity="0"/>
                      <v:textbox inset="0,0,0,0">
                        <w:txbxContent>
                          <w:p w14:paraId="2AB377E3" w14:textId="77777777" w:rsidR="00072472" w:rsidRPr="006529D8" w:rsidRDefault="00072472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B</w:t>
                            </w:r>
                          </w:p>
                          <w:p w14:paraId="3BF208DE" w14:textId="77777777" w:rsidR="00690143" w:rsidRPr="006529D8" w:rsidRDefault="00690143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14C2BF60" w14:textId="0E17A3C2" w:rsidR="00690143" w:rsidRPr="006529D8" w:rsidRDefault="00072472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PERSONAS JURIDICAS</w:t>
                            </w:r>
                            <w:r w:rsidR="00690143" w:rsidRPr="006529D8">
                              <w:rPr>
                                <w:b/>
                                <w:bCs/>
                              </w:rPr>
                              <w:t xml:space="preserve"> TITULARES DE DOMINIO</w:t>
                            </w:r>
                          </w:p>
                          <w:p w14:paraId="4EC0C4E4" w14:textId="0C29EE88" w:rsidR="004B0FCC" w:rsidRPr="006529D8" w:rsidRDefault="00072472" w:rsidP="00A45570">
                            <w:pPr>
                              <w:jc w:val="center"/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B0FCC" w:rsidRPr="004477A4" w14:paraId="424EB6A9" w14:textId="77777777" w:rsidTr="0039435D">
        <w:trPr>
          <w:trHeight w:val="273"/>
        </w:trPr>
        <w:tc>
          <w:tcPr>
            <w:tcW w:w="92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99633D1" w14:textId="2EBFEF5A" w:rsidR="004B0FCC" w:rsidRPr="004477A4" w:rsidRDefault="004B0FCC" w:rsidP="007E707A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6D4830" w14:paraId="26CCC56B" w14:textId="77777777" w:rsidTr="0039435D">
        <w:trPr>
          <w:trHeight w:val="454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FACDBE6" w14:textId="419782FE" w:rsidR="001C2E38" w:rsidRPr="006529D8" w:rsidRDefault="001C2E38" w:rsidP="00683999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Razón Social o Denominación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57CFB99" w14:textId="224B1273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6C18719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8BE737D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5D613F2D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52AD3B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68BD8B" w14:textId="1AD8485E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CUIT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23C7A40" w14:textId="1495F364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65F05" w:rsidRPr="006D4830" w14:paraId="57A4A960" w14:textId="77777777" w:rsidTr="0039435D">
        <w:trPr>
          <w:trHeight w:val="340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199638" w14:textId="77777777" w:rsidR="00F65F05" w:rsidRPr="006529D8" w:rsidRDefault="00F65F05" w:rsidP="007E707A">
            <w:pPr>
              <w:snapToGrid w:val="0"/>
              <w:rPr>
                <w:sz w:val="22"/>
                <w:szCs w:val="22"/>
              </w:rPr>
            </w:pPr>
          </w:p>
        </w:tc>
      </w:tr>
      <w:tr w:rsidR="00F65F05" w:rsidRPr="006D4830" w14:paraId="55C1F6D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53FD9F" w14:textId="0587CD63" w:rsidR="00F65F05" w:rsidRPr="006529D8" w:rsidRDefault="00F65F05" w:rsidP="00281220">
            <w:pPr>
              <w:snapToGrid w:val="0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Domicilio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B35B086" w14:textId="77777777" w:rsidR="00F65F05" w:rsidRPr="006D4830" w:rsidRDefault="00F65F05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348F9024" w14:textId="77777777" w:rsidTr="0039435D">
        <w:trPr>
          <w:trHeight w:val="270"/>
        </w:trPr>
        <w:tc>
          <w:tcPr>
            <w:tcW w:w="32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093E50" w14:textId="77777777" w:rsidR="001C2E38" w:rsidRPr="006529D8" w:rsidRDefault="001C2E38" w:rsidP="007E707A">
            <w:pPr>
              <w:snapToGrid w:val="0"/>
              <w:jc w:val="center"/>
              <w:rPr>
                <w:sz w:val="20"/>
                <w:szCs w:val="20"/>
              </w:rPr>
            </w:pPr>
            <w:r w:rsidRPr="006529D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7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A888A9" w14:textId="683D2B0F" w:rsidR="001C2E38" w:rsidRPr="006D4830" w:rsidRDefault="001C2E38" w:rsidP="007E707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4CDE46B" w14:textId="77777777" w:rsidTr="0039435D">
        <w:trPr>
          <w:trHeight w:val="340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2997944" w14:textId="50866E64" w:rsidR="001C2E38" w:rsidRPr="006529D8" w:rsidRDefault="0066364E" w:rsidP="007E707A">
            <w:pPr>
              <w:snapToGrid w:val="0"/>
              <w:jc w:val="center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Nómina</w:t>
            </w:r>
            <w:r w:rsidR="001C2E38" w:rsidRPr="006529D8">
              <w:rPr>
                <w:b/>
                <w:bCs/>
                <w:sz w:val="22"/>
                <w:szCs w:val="22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14:paraId="6AF1E05C" w14:textId="77777777" w:rsidTr="0039435D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C0B7FC" w14:textId="77777777" w:rsidR="001C2E38" w:rsidRPr="006529D8" w:rsidRDefault="001C2E38" w:rsidP="007E707A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  <w:tc>
          <w:tcPr>
            <w:tcW w:w="5972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5F2A97" w14:textId="72520D83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735655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390CDA" w14:textId="6260AA63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3AEE289" w14:textId="5DFFAB6C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0D5796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67E27C2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0C7ECD6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32D28C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8A02077" w14:textId="31758596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20A60B7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66B61E5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682C532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1D3D3A6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8A52B5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09758D2" w14:textId="089E334C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93746D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46166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37CEA98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A40AD53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E27B87E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1D651AC" w14:textId="69DE1A27" w:rsidR="001C2E38" w:rsidRPr="006529D8" w:rsidRDefault="001C2E38" w:rsidP="00281220">
            <w:pPr>
              <w:tabs>
                <w:tab w:val="right" w:pos="3109"/>
              </w:tabs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Inicio del Mandat</w:t>
            </w:r>
            <w:r w:rsidR="004B0FCC" w:rsidRPr="006529D8">
              <w:rPr>
                <w:sz w:val="22"/>
                <w:szCs w:val="22"/>
              </w:rPr>
              <w:t>o</w:t>
            </w:r>
            <w:r w:rsidRPr="006529D8">
              <w:rPr>
                <w:sz w:val="22"/>
                <w:szCs w:val="22"/>
              </w:rPr>
              <w:t>: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6080EAD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7598F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4DDBC13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984F9F2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6F0E234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37A5D0E" w14:textId="04929B5F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850985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58A79EA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322298E4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74503EEA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7F7E087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C0C0C0"/>
          </w:tcPr>
          <w:p w14:paraId="6C73D6DA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C0C0C0"/>
          </w:tcPr>
          <w:p w14:paraId="3306690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22CD08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1B6D4A40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4AC63D5C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BD86C9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C48D0A3" w14:textId="38229804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078F84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92FD3FF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8CBBA2D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AB1FC7C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D80E0F3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E4CB41" w14:textId="222EAE24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65672D9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8D108BC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4429640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98B1C7F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B5DE35D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648CA8B" w14:textId="73DB6900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8F23D1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A1A4B2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BE849D7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9659BE4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C03BED3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DC0E789" w14:textId="4358219B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Inicio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C7F559A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8F99256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6BC823D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8DD32FB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25EA8F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96FCE33" w14:textId="270E13D9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146560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343838F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44854A46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487F35E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916F76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C0C0C0"/>
          </w:tcPr>
          <w:p w14:paraId="601AD7F8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C0C0C0"/>
          </w:tcPr>
          <w:p w14:paraId="00DC28D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8401A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211EE319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38FAF489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CB3FA05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411A2B" w14:textId="621C2BD2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195D90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F161DC4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F8B8429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659D390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092048D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E80DBF8" w14:textId="6DC9F5C5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083850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A18BE66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CC56DDE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D149805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A500FC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4D2CF0" w14:textId="77E688A4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5C1E3E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5183D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79DB18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9D72273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9AE706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B3BEF28" w14:textId="6214E201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Inicio del Mandat</w:t>
            </w:r>
            <w:r w:rsidR="004B0FCC" w:rsidRPr="006529D8">
              <w:rPr>
                <w:sz w:val="22"/>
                <w:szCs w:val="22"/>
              </w:rPr>
              <w:t>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552846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B434D3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98789A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657A43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6D51F6C1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FF4EC4C" w14:textId="562F25E4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21A12D9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B0FCC" w:rsidRPr="006D4830" w14:paraId="4069DF4C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D9A3B3" w14:textId="77777777" w:rsidR="004B0FCC" w:rsidRPr="006D4830" w:rsidRDefault="004B0FCC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5A2" w:rsidRPr="006D4830" w14:paraId="01FDB62D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A56AC4" w14:textId="77777777" w:rsidR="008835A2" w:rsidRPr="006D4830" w:rsidRDefault="008835A2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5A2" w:rsidRPr="006D4830" w14:paraId="5A6ECC55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6DB96A" w14:textId="77777777" w:rsidR="008835A2" w:rsidRPr="006D4830" w:rsidRDefault="008835A2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9CD3D76" w14:textId="3E4A1944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1F7B62" w14:textId="0FA82FD0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B81833" w14:textId="77777777" w:rsidR="007E707A" w:rsidRPr="007E707A" w:rsidRDefault="007E707A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E707A" w:rsidRPr="006D4830" w14:paraId="19D33FFB" w14:textId="624F9FDB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B47DAF" w14:textId="7777777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5389B938" w14:textId="0D4A625A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17AE62" w14:textId="4F5597FD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Tipo y Numero de Documento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ABCFB6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69D277B2" w14:textId="2D55C6D1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B911F9" w14:textId="7777777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086D0780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17EE75" w14:textId="39DAA350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23AB3D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706CBDB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C288CC" w14:textId="7777777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158C5BB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0B7B4D" w14:textId="316CA212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Fecha de Inicio del Mandato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86197B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4F881C7C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C89EFC" w14:textId="7777777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6D69799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2C552C" w14:textId="6FF2A681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CC65C7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405396D5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2ABAF8" w14:textId="77777777" w:rsidR="007E707A" w:rsidRPr="006529D8" w:rsidRDefault="007E707A" w:rsidP="007E707A">
            <w:pPr>
              <w:snapToGrid w:val="0"/>
              <w:rPr>
                <w:sz w:val="20"/>
                <w:szCs w:val="20"/>
              </w:rPr>
            </w:pPr>
          </w:p>
        </w:tc>
      </w:tr>
      <w:tr w:rsidR="007E707A" w:rsidRPr="006D4830" w14:paraId="169BC77D" w14:textId="77777777" w:rsidTr="0039435D">
        <w:trPr>
          <w:trHeight w:val="283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CA57EC" w14:textId="1ED51D19" w:rsidR="007E707A" w:rsidRPr="006529D8" w:rsidRDefault="007E707A" w:rsidP="007E707A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Representación Legal</w:t>
            </w:r>
          </w:p>
        </w:tc>
      </w:tr>
      <w:tr w:rsidR="007E707A" w:rsidRPr="006D4830" w14:paraId="39F519A9" w14:textId="77777777" w:rsidTr="0039435D">
        <w:trPr>
          <w:trHeight w:val="283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12F2AF" w14:textId="77777777" w:rsidR="007E707A" w:rsidRPr="006529D8" w:rsidRDefault="007E707A" w:rsidP="007E707A">
            <w:pPr>
              <w:snapToGrid w:val="0"/>
              <w:rPr>
                <w:sz w:val="20"/>
                <w:szCs w:val="20"/>
              </w:rPr>
            </w:pPr>
          </w:p>
        </w:tc>
      </w:tr>
      <w:tr w:rsidR="007E707A" w:rsidRPr="006D4830" w14:paraId="1E8F7D4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F2DE70" w14:textId="0F6342FC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4C5617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07521B0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4DA30D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5F0B28D0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9A0911" w14:textId="3921FB8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Tipo y Numero de Documento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5AD0DA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02F1624F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63E913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7C12A5E5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53377" w14:textId="2656D9C9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A409A4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7B2B72D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5D5C81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4015857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705810" w14:textId="6595F0B4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EF0812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F553CB7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D7794C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0EE0FBC7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0705BB" w14:textId="47E7E3B6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73BB30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294DB0B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B8BF6F" w14:textId="77777777" w:rsidR="00FD1B59" w:rsidRPr="006529D8" w:rsidRDefault="00FD1B59" w:rsidP="00281220">
            <w:pPr>
              <w:snapToGrid w:val="0"/>
              <w:rPr>
                <w:sz w:val="20"/>
                <w:szCs w:val="20"/>
              </w:rPr>
            </w:pPr>
          </w:p>
        </w:tc>
      </w:tr>
      <w:tr w:rsidR="00FD1B59" w:rsidRPr="006D4830" w14:paraId="1FA50709" w14:textId="77777777" w:rsidTr="0039435D">
        <w:trPr>
          <w:trHeight w:val="397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5A20B1" w14:textId="2F29CD50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Firma Social Conjunta</w:t>
            </w:r>
          </w:p>
        </w:tc>
      </w:tr>
      <w:tr w:rsidR="00FD1B59" w:rsidRPr="006D4830" w14:paraId="599B2EF5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64B14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FD1B59" w:rsidRPr="006D4830" w14:paraId="513659F8" w14:textId="77777777" w:rsidTr="0039435D">
        <w:trPr>
          <w:trHeight w:val="397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6F91BA" w14:textId="61B85110" w:rsidR="00FD1B59" w:rsidRPr="006529D8" w:rsidRDefault="00FD1B59" w:rsidP="00281220">
            <w:pPr>
              <w:snapToGrid w:val="0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Firma Social Indistinta</w:t>
            </w:r>
          </w:p>
        </w:tc>
      </w:tr>
      <w:tr w:rsidR="00FD1B59" w:rsidRPr="006D4830" w14:paraId="2EB9A495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0E96BD" w14:textId="77777777" w:rsidR="00FD1B59" w:rsidRPr="006529D8" w:rsidRDefault="00FD1B59" w:rsidP="007E707A">
            <w:pPr>
              <w:snapToGrid w:val="0"/>
              <w:rPr>
                <w:sz w:val="22"/>
                <w:szCs w:val="22"/>
              </w:rPr>
            </w:pPr>
          </w:p>
        </w:tc>
      </w:tr>
      <w:tr w:rsidR="00FD1B59" w:rsidRPr="006D4830" w14:paraId="1825A5BB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345ECC" w14:textId="77777777" w:rsidR="00FD1B59" w:rsidRPr="006529D8" w:rsidRDefault="00FD1B59" w:rsidP="007E707A">
            <w:pPr>
              <w:snapToGrid w:val="0"/>
              <w:rPr>
                <w:sz w:val="22"/>
                <w:szCs w:val="22"/>
              </w:rPr>
            </w:pPr>
          </w:p>
        </w:tc>
      </w:tr>
      <w:tr w:rsidR="00FD1B59" w:rsidRPr="006D4830" w14:paraId="13866490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83C76D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FD1B59" w:rsidRPr="006D4830" w14:paraId="3A130C62" w14:textId="3369F1EC" w:rsidTr="0039435D">
        <w:trPr>
          <w:trHeight w:val="51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8E16F1" w14:textId="3183940E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72B67E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346E6312" w14:textId="5E70F1E1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82527A3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FC31CC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3B5BBD52" w14:textId="79F691D6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2FB5BC" w14:textId="7657A7D6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45AADE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8576CB9" w14:textId="51A73BEB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6FD8EAE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B295CB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A5B9C84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F83689" w14:textId="472BA799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Carácter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512094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7F5E45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79366BB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D8E5D5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779903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3FEA3B" w14:textId="6DEC195D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09C93B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5570" w:rsidRPr="006D4830" w14:paraId="6FD99A3A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762797" w14:textId="77777777" w:rsidR="00A45570" w:rsidRPr="006D4830" w:rsidRDefault="00A45570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26778B3" w14:textId="1595F5B4" w:rsidR="001C2E38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34FFCA0A" w14:textId="77777777" w:rsidR="00FD1B59" w:rsidRPr="006D4830" w:rsidRDefault="00FD1B59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ADD0AA6" w14:textId="77777777" w:rsidR="00A45570" w:rsidRDefault="00A45570" w:rsidP="00A45570">
      <w:pPr>
        <w:pStyle w:val="Prrafodelista"/>
        <w:rPr>
          <w:rFonts w:ascii="Times New Roman" w:hAnsi="Times New Roman" w:cs="Times New Roman"/>
          <w:sz w:val="20"/>
          <w:szCs w:val="20"/>
        </w:rPr>
      </w:pPr>
    </w:p>
    <w:p w14:paraId="068E5B59" w14:textId="42907190" w:rsidR="001C2E38" w:rsidRPr="00683999" w:rsidRDefault="001C2E38" w:rsidP="00683999">
      <w:pPr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41" w:rightFromText="141" w:vertAnchor="page" w:horzAnchor="margin" w:tblpXSpec="center" w:tblpY="1591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3"/>
        <w:gridCol w:w="6521"/>
      </w:tblGrid>
      <w:tr w:rsidR="001500CC" w:rsidRPr="004477A4" w14:paraId="76897C3F" w14:textId="77777777" w:rsidTr="00F65F05">
        <w:trPr>
          <w:trHeight w:val="1269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E53239A" w14:textId="6BF0EE72" w:rsidR="001500CC" w:rsidRPr="00A526D6" w:rsidRDefault="005952A8" w:rsidP="00A526D6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48864" behindDoc="0" locked="0" layoutInCell="1" allowOverlap="1" wp14:anchorId="50EFC236" wp14:editId="4DD62088">
                      <wp:simplePos x="0" y="0"/>
                      <wp:positionH relativeFrom="column">
                        <wp:posOffset>20557</wp:posOffset>
                      </wp:positionH>
                      <wp:positionV relativeFrom="paragraph">
                        <wp:posOffset>68521</wp:posOffset>
                      </wp:positionV>
                      <wp:extent cx="5784112" cy="627321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84112" cy="62732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7189019" w14:textId="77777777" w:rsidR="00072472" w:rsidRPr="006529D8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C</w:t>
                                  </w:r>
                                </w:p>
                                <w:p w14:paraId="245CD18C" w14:textId="77777777" w:rsidR="00072472" w:rsidRPr="006529D8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14:paraId="67195014" w14:textId="3800D8B1" w:rsidR="005952A8" w:rsidRPr="006529D8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APODERADOS - DECLARACION JURADA</w:t>
                                  </w:r>
                                </w:p>
                                <w:p w14:paraId="79009C48" w14:textId="77777777" w:rsidR="00072472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</w:p>
                                <w:p w14:paraId="277868F3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515EF03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2335CA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777571A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8555CC2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0DD44FED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0AFB96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31625DB8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B22679" w14:textId="77777777" w:rsidR="00072472" w:rsidRDefault="00072472" w:rsidP="006D483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EFC236" id="Text Box 9" o:spid="_x0000_s1029" type="#_x0000_t202" style="position:absolute;margin-left:1.6pt;margin-top:5.4pt;width:455.45pt;height:49.4pt;z-index:2517488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" stroked="f">
                      <v:fill opacity="0"/>
                      <v:textbox inset="0,0,0,0">
                        <w:txbxContent>
                          <w:p w14:paraId="17189019" w14:textId="77777777" w:rsidR="00072472" w:rsidRPr="006529D8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C</w:t>
                            </w:r>
                          </w:p>
                          <w:p w14:paraId="245CD18C" w14:textId="77777777" w:rsidR="00072472" w:rsidRPr="006529D8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67195014" w14:textId="3800D8B1" w:rsidR="005952A8" w:rsidRPr="006529D8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APODERADOS - DECLARACION JURADA</w:t>
                            </w:r>
                          </w:p>
                          <w:p w14:paraId="79009C48" w14:textId="77777777" w:rsidR="00072472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277868F3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515EF03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2335CA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777571A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8555CC2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0DD44FED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0AFB96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31625DB8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B22679" w14:textId="77777777" w:rsidR="00072472" w:rsidRDefault="00072472" w:rsidP="006D4830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</w:p>
        </w:tc>
      </w:tr>
      <w:tr w:rsidR="00A526D6" w:rsidRPr="004477A4" w14:paraId="51FDA10E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C7A117C" w14:textId="5ABFFB4E" w:rsidR="00A526D6" w:rsidRPr="00A526D6" w:rsidRDefault="00A526D6" w:rsidP="00A526D6">
            <w:pPr>
              <w:tabs>
                <w:tab w:val="left" w:pos="2910"/>
                <w:tab w:val="center" w:pos="5265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noProof/>
                <w:lang w:val="es-AR" w:eastAsia="es-AR"/>
              </w:rPr>
            </w:pPr>
            <w:r w:rsidRPr="00A526D6">
              <w:rPr>
                <w:rFonts w:ascii="Times New Roman" w:hAnsi="Times New Roman" w:cs="Times New Roman"/>
                <w:b/>
                <w:bCs/>
                <w:noProof/>
                <w:sz w:val="22"/>
                <w:szCs w:val="22"/>
                <w:lang w:val="es-AR" w:eastAsia="es-AR"/>
              </w:rPr>
              <w:t>Apoderado</w:t>
            </w:r>
          </w:p>
        </w:tc>
      </w:tr>
      <w:tr w:rsidR="00A526D6" w:rsidRPr="004477A4" w14:paraId="1DC15752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A06463D" w14:textId="77777777" w:rsidR="00A526D6" w:rsidRDefault="00A526D6" w:rsidP="00A526D6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noProof/>
                <w:lang w:val="es-AR" w:eastAsia="es-AR"/>
              </w:rPr>
            </w:pPr>
          </w:p>
        </w:tc>
      </w:tr>
      <w:tr w:rsidR="006D4830" w:rsidRPr="004477A4" w14:paraId="3920F64B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C9C0AFB" w14:textId="34826B13" w:rsidR="006D4830" w:rsidRPr="006529D8" w:rsidRDefault="001500CC" w:rsidP="00A526D6">
            <w:pPr>
              <w:snapToGrid w:val="0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="006D4830"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5E138D" w14:textId="3F3A5285"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14:paraId="321ABCA9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0956E91" w14:textId="77777777" w:rsidR="006D4830" w:rsidRPr="006529D8" w:rsidRDefault="006D4830" w:rsidP="00A526D6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3FBF89EA" w14:textId="0413F136"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79E8C58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6C47364" w14:textId="3428CCCC" w:rsidR="006D4830" w:rsidRPr="006529D8" w:rsidRDefault="006D4830" w:rsidP="00A526D6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="00F65F05" w:rsidRPr="006529D8">
              <w:rPr>
                <w:sz w:val="22"/>
                <w:szCs w:val="22"/>
              </w:rPr>
              <w:t>Documento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8B8E8E" w14:textId="0BA2B070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2C3128B0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1EE0A07" w14:textId="77777777" w:rsidR="006D4830" w:rsidRPr="006529D8" w:rsidRDefault="006D4830" w:rsidP="00A526D6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5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03ADD8" w14:textId="53354187"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F65F05" w14:paraId="3FC39431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F2AD05" w14:textId="1974681E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CUIT/ CUIL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7097C" w14:textId="1561CCC2" w:rsidR="00F65F05" w:rsidRPr="00FC2D01" w:rsidRDefault="00F65F05" w:rsidP="00F65F0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5F05" w14:paraId="6E899143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18F3D7" w14:textId="77777777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514F695A" w14:textId="4F6E8032" w:rsidR="00F65F05" w:rsidRDefault="00F65F05" w:rsidP="00F65F05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65F05" w14:paraId="3F1A418E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3F5A4BB" w14:textId="7C968A60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CARÁCTER DEL PODER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BD8814" w14:textId="25653B57" w:rsidR="00F65F05" w:rsidRPr="00FC2D01" w:rsidRDefault="00F65F05" w:rsidP="00F65F05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F65F05" w14:paraId="15987A6C" w14:textId="77777777" w:rsidTr="00F65F05">
        <w:trPr>
          <w:trHeight w:val="271"/>
        </w:trPr>
        <w:tc>
          <w:tcPr>
            <w:tcW w:w="269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D51B9B4" w14:textId="11E17F91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52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34E156A" w14:textId="5F6ED75B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07A02A34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2FBF985" w14:textId="24FA6B59" w:rsidR="00F65F05" w:rsidRPr="006529D8" w:rsidRDefault="00F65F05" w:rsidP="00F65F05">
            <w:pPr>
              <w:snapToGrid w:val="0"/>
              <w:jc w:val="center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Poderdante</w:t>
            </w:r>
          </w:p>
        </w:tc>
      </w:tr>
      <w:tr w:rsidR="00F65F05" w14:paraId="7C4DC279" w14:textId="77777777" w:rsidTr="00F65F05">
        <w:trPr>
          <w:trHeight w:val="271"/>
        </w:trPr>
        <w:tc>
          <w:tcPr>
            <w:tcW w:w="2693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center"/>
          </w:tcPr>
          <w:p w14:paraId="04820D82" w14:textId="77777777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C4CE08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52A2F4C6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2E9112C" w14:textId="77777777" w:rsidR="00F65F05" w:rsidRPr="006529D8" w:rsidRDefault="00F65F05" w:rsidP="00F65F05">
            <w:pPr>
              <w:snapToGrid w:val="0"/>
              <w:ind w:left="57" w:right="57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Nombre y Apellido </w:t>
            </w:r>
          </w:p>
          <w:p w14:paraId="4DFA0EBB" w14:textId="771C4752" w:rsidR="00F65F05" w:rsidRPr="006529D8" w:rsidRDefault="00F65F05" w:rsidP="00F65F05">
            <w:pPr>
              <w:snapToGrid w:val="0"/>
              <w:ind w:left="57" w:right="57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o Razón Social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13FB78" w14:textId="5947FD69" w:rsidR="00F65F05" w:rsidRDefault="00F65F05" w:rsidP="00F65F05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9028F63" w14:textId="77777777" w:rsidTr="00F65F05">
        <w:trPr>
          <w:trHeight w:val="9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0952306" w14:textId="77777777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046D87E2" w14:textId="77777777" w:rsidR="00F65F05" w:rsidRDefault="00F65F05" w:rsidP="00F65F05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02F1523D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243C232" w14:textId="71085F2A" w:rsidR="00F65F05" w:rsidRPr="006529D8" w:rsidRDefault="00F65F05" w:rsidP="00F65F05">
            <w:pPr>
              <w:snapToGrid w:val="0"/>
              <w:ind w:left="57" w:right="57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Documento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18869E" w14:textId="7550229E" w:rsidR="00F65F05" w:rsidRPr="005952A8" w:rsidRDefault="00F65F05" w:rsidP="00F65F0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5F05" w14:paraId="6CAC171E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EECA4EE" w14:textId="77777777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5780363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4E4F4B3E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0FFDCE0" w14:textId="6937C70A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CUIT/ CUIL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C94456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65F05" w14:paraId="1CD7A29E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306659C" w14:textId="77777777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3774F494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592D03D3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0C0C0"/>
            <w:vAlign w:val="bottom"/>
          </w:tcPr>
          <w:p w14:paraId="1AEB8A80" w14:textId="4D6F4531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</w:tr>
      <w:tr w:rsidR="00F65F05" w14:paraId="379EFF14" w14:textId="77777777" w:rsidTr="00F65F05">
        <w:trPr>
          <w:trHeight w:val="255"/>
        </w:trPr>
        <w:tc>
          <w:tcPr>
            <w:tcW w:w="2693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bottom"/>
          </w:tcPr>
          <w:p w14:paraId="2EF89FC1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14:paraId="13156A62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472C0B5A" w14:textId="77777777" w:rsidTr="00F65F05">
        <w:trPr>
          <w:trHeight w:val="51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9AC750F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rFonts w:eastAsia="Arial"/>
                <w:sz w:val="16"/>
                <w:szCs w:val="16"/>
              </w:rPr>
              <w:t xml:space="preserve"> </w:t>
            </w:r>
            <w:r w:rsidRPr="006529D8">
              <w:rPr>
                <w:sz w:val="22"/>
                <w:szCs w:val="22"/>
              </w:rPr>
              <w:t>Firma</w:t>
            </w:r>
            <w:r w:rsidRPr="006529D8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13B5A4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CFC1CDE" w14:textId="77777777" w:rsidTr="00F65F05">
        <w:trPr>
          <w:trHeight w:val="9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FBC4D10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75E5690D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5617D27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</w:tcPr>
          <w:p w14:paraId="6EEC684E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rFonts w:eastAsia="Arial"/>
                <w:sz w:val="16"/>
                <w:szCs w:val="16"/>
              </w:rPr>
              <w:t xml:space="preserve"> </w:t>
            </w:r>
            <w:r w:rsidRPr="006529D8">
              <w:rPr>
                <w:sz w:val="22"/>
                <w:szCs w:val="22"/>
              </w:rPr>
              <w:t>Aclaración</w:t>
            </w:r>
            <w:r w:rsidRPr="006529D8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6A7BAF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9F64CF3" w14:textId="77777777" w:rsidTr="0039435D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AF15294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6F9D893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06F1C861" w14:textId="77777777" w:rsidTr="0039435D">
        <w:trPr>
          <w:trHeight w:val="340"/>
        </w:trPr>
        <w:tc>
          <w:tcPr>
            <w:tcW w:w="2693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8F30667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rFonts w:eastAsia="Arial"/>
                <w:sz w:val="16"/>
                <w:szCs w:val="16"/>
              </w:rPr>
              <w:t xml:space="preserve"> </w:t>
            </w:r>
            <w:r w:rsidRPr="006529D8">
              <w:rPr>
                <w:sz w:val="22"/>
                <w:szCs w:val="22"/>
              </w:rPr>
              <w:t>Carácter</w:t>
            </w:r>
            <w:r w:rsidRPr="006529D8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E498EA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39DD04E9" w14:textId="77777777" w:rsidTr="0039435D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4A0D775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976490B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2AF3D42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</w:tcPr>
          <w:p w14:paraId="6F123748" w14:textId="40583C60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rFonts w:eastAsia="Arial"/>
                <w:sz w:val="16"/>
                <w:szCs w:val="16"/>
              </w:rPr>
              <w:t xml:space="preserve"> </w:t>
            </w:r>
            <w:r w:rsidRPr="006529D8">
              <w:rPr>
                <w:sz w:val="22"/>
                <w:szCs w:val="22"/>
              </w:rPr>
              <w:t>Lugar y Fecha</w:t>
            </w:r>
            <w:r w:rsidRPr="006529D8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DFC0CA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43128640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56E0F89F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5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FAEE1A1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50B8C3A4" w14:textId="77777777" w:rsidR="00FC2D01" w:rsidRDefault="00FC2D01"/>
    <w:p w14:paraId="7F29F837" w14:textId="77777777" w:rsidR="00FE4D00" w:rsidRDefault="00FE4D00"/>
    <w:p w14:paraId="74926040" w14:textId="77777777" w:rsidR="00FE4D00" w:rsidRDefault="00FE4D00"/>
    <w:p w14:paraId="02B5E3E6" w14:textId="77777777" w:rsidR="00FE4D00" w:rsidRDefault="00FE4D00"/>
    <w:p w14:paraId="3F161FD1" w14:textId="77777777" w:rsidR="00FE4D00" w:rsidRDefault="00FE4D00"/>
    <w:p w14:paraId="07F899F2" w14:textId="77777777" w:rsidR="00FE4D00" w:rsidRDefault="00FE4D00"/>
    <w:p w14:paraId="341ED9B5" w14:textId="77777777" w:rsidR="00FE4D00" w:rsidRDefault="00FE4D00"/>
    <w:p w14:paraId="7DE79319" w14:textId="77777777" w:rsidR="00FE4D00" w:rsidRDefault="00FE4D00"/>
    <w:p w14:paraId="6C424BDE" w14:textId="77777777" w:rsidR="00FE4D00" w:rsidRDefault="00FE4D00"/>
    <w:p w14:paraId="3CBA13D0" w14:textId="77777777" w:rsidR="00FE4D00" w:rsidRDefault="00FE4D00"/>
    <w:p w14:paraId="3B37BCC6" w14:textId="77777777" w:rsidR="00FE4D00" w:rsidRDefault="00FE4D00"/>
    <w:p w14:paraId="33AC8FEF" w14:textId="77777777" w:rsidR="00FE4D00" w:rsidRDefault="00FE4D00"/>
    <w:p w14:paraId="5ED46C48" w14:textId="77777777" w:rsidR="00FE4D00" w:rsidRDefault="00FE4D00"/>
    <w:p w14:paraId="52C7BC91" w14:textId="77777777" w:rsidR="00FE4D00" w:rsidRDefault="00FE4D00"/>
    <w:p w14:paraId="0CAF3F90" w14:textId="72978434" w:rsidR="00FE4D00" w:rsidRDefault="00FE4D00" w:rsidP="00A526D6">
      <w:pPr>
        <w:widowControl/>
        <w:suppressAutoHyphens w:val="0"/>
        <w:autoSpaceDE/>
      </w:pPr>
      <w:r>
        <w:lastRenderedPageBreak/>
        <w:br w:type="page"/>
      </w:r>
    </w:p>
    <w:p w14:paraId="38B517E6" w14:textId="0CD7F7F5" w:rsidR="00FE4D00" w:rsidRDefault="00FE4D00">
      <w:pPr>
        <w:sectPr w:rsidR="00FE4D00" w:rsidSect="00A45570">
          <w:headerReference w:type="default" r:id="rId8"/>
          <w:footerReference w:type="default" r:id="rId9"/>
          <w:pgSz w:w="11906" w:h="16838"/>
          <w:pgMar w:top="1134" w:right="1134" w:bottom="1134" w:left="1985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858" w:tblpY="1951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6946"/>
      </w:tblGrid>
      <w:tr w:rsidR="00FE4D00" w14:paraId="5EBF3B6D" w14:textId="77777777" w:rsidTr="0039435D">
        <w:trPr>
          <w:trHeight w:val="1405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629372" w14:textId="05DE7A43" w:rsidR="00FE4D00" w:rsidRDefault="00FE4D00" w:rsidP="006C772A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5B01AD47" wp14:editId="647FF569">
                      <wp:simplePos x="0" y="0"/>
                      <wp:positionH relativeFrom="column">
                        <wp:posOffset>141605</wp:posOffset>
                      </wp:positionH>
                      <wp:positionV relativeFrom="paragraph">
                        <wp:posOffset>130175</wp:posOffset>
                      </wp:positionV>
                      <wp:extent cx="5677786" cy="771525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77786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71DEE7A" w14:textId="77777777" w:rsidR="00072472" w:rsidRPr="006529D8" w:rsidRDefault="00072472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14:paraId="225266DC" w14:textId="77777777" w:rsidR="00072472" w:rsidRPr="006529D8" w:rsidRDefault="00072472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259F1E03" w14:textId="796546D2" w:rsidR="00072472" w:rsidRPr="006529D8" w:rsidRDefault="00072472" w:rsidP="00FE4D0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01AD47" id="Text Box 3" o:spid="_x0000_s1030" type="#_x0000_t202" style="position:absolute;margin-left:11.15pt;margin-top:10.25pt;width:447.05pt;height:60.75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" stroked="f">
                      <v:fill opacity="0"/>
                      <v:textbox inset="0,0,0,0">
                        <w:txbxContent>
                          <w:p w14:paraId="071DEE7A" w14:textId="77777777" w:rsidR="00072472" w:rsidRPr="006529D8" w:rsidRDefault="00072472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14:paraId="225266DC" w14:textId="77777777" w:rsidR="00072472" w:rsidRPr="006529D8" w:rsidRDefault="00072472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259F1E03" w14:textId="796546D2" w:rsidR="00072472" w:rsidRPr="006529D8" w:rsidRDefault="00072472" w:rsidP="00FE4D0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E4D00" w14:paraId="5F578D4C" w14:textId="77777777" w:rsidTr="0039435D">
        <w:trPr>
          <w:trHeight w:val="257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2FAAC" w14:textId="308A4F22" w:rsidR="00FE4D00" w:rsidRDefault="00FE4D00" w:rsidP="006C772A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E07F58" w14:paraId="3433821C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CD47D58" w14:textId="042552F0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ED95F8D" w14:textId="2D2C48A9" w:rsidR="00E07F58" w:rsidRDefault="00E07F58" w:rsidP="006C772A">
            <w:pPr>
              <w:snapToGrid w:val="0"/>
              <w:rPr>
                <w:sz w:val="20"/>
                <w:szCs w:val="20"/>
              </w:rPr>
            </w:pPr>
          </w:p>
        </w:tc>
      </w:tr>
      <w:tr w:rsidR="00FE4D00" w14:paraId="6EF41CDC" w14:textId="77777777" w:rsidTr="0039435D">
        <w:trPr>
          <w:trHeight w:val="255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1EAD87" w14:textId="04E8C751" w:rsidR="00FE4D00" w:rsidRPr="006529D8" w:rsidRDefault="00FE4D00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872068" w14:paraId="21EF8ACC" w14:textId="3B253271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61BF2A" w14:textId="316EB4DD" w:rsidR="00872068" w:rsidRPr="006529D8" w:rsidRDefault="0087206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Tipo documento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0CF870" w14:textId="77777777" w:rsidR="00872068" w:rsidRDefault="00872068" w:rsidP="006C772A">
            <w:pPr>
              <w:snapToGrid w:val="0"/>
              <w:rPr>
                <w:sz w:val="20"/>
                <w:szCs w:val="20"/>
              </w:rPr>
            </w:pPr>
          </w:p>
        </w:tc>
      </w:tr>
      <w:tr w:rsidR="00872068" w14:paraId="2C810483" w14:textId="77777777" w:rsidTr="0039435D">
        <w:trPr>
          <w:trHeight w:hRule="exact" w:val="340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3DF8DC" w14:textId="77777777" w:rsidR="00872068" w:rsidRPr="006529D8" w:rsidRDefault="00872068" w:rsidP="006C772A">
            <w:pPr>
              <w:snapToGrid w:val="0"/>
              <w:rPr>
                <w:sz w:val="22"/>
                <w:szCs w:val="22"/>
              </w:rPr>
            </w:pPr>
          </w:p>
        </w:tc>
      </w:tr>
      <w:tr w:rsidR="00CD0712" w14:paraId="7170341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1764DE1" w14:textId="794776FC" w:rsidR="00CD0712" w:rsidRPr="006529D8" w:rsidRDefault="00CD0712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CUIT / CUIL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966BB5" w14:textId="77777777" w:rsidR="00CD0712" w:rsidRDefault="00CD0712" w:rsidP="006C772A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6C772A" w14:paraId="027837F0" w14:textId="77777777" w:rsidTr="0039435D">
        <w:trPr>
          <w:trHeight w:val="312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75BC3" w14:textId="77777777" w:rsidR="006C772A" w:rsidRPr="006529D8" w:rsidRDefault="006C772A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6C772A" w14:paraId="2EA786D0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AC8F738" w14:textId="09C6CD22" w:rsidR="006C772A" w:rsidRPr="006529D8" w:rsidRDefault="006C772A" w:rsidP="006C772A">
            <w:pPr>
              <w:snapToGrid w:val="0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Carátula del juicio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AC124A5" w14:textId="77777777" w:rsidR="006C772A" w:rsidRDefault="006C772A" w:rsidP="006C772A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</w:tr>
      <w:tr w:rsidR="006C772A" w14:paraId="2FFD3635" w14:textId="77777777" w:rsidTr="0039435D">
        <w:trPr>
          <w:trHeight w:val="312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9A8C17" w14:textId="77777777" w:rsidR="006C772A" w:rsidRPr="006529D8" w:rsidRDefault="006C772A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6C772A" w14:paraId="1AF0A2B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F7AAA7E" w14:textId="26E3A852" w:rsidR="006C772A" w:rsidRPr="006529D8" w:rsidRDefault="006C772A" w:rsidP="006C772A">
            <w:pPr>
              <w:snapToGrid w:val="0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Juzgado interviniente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FEB8F98" w14:textId="77777777" w:rsidR="006C772A" w:rsidRDefault="006C772A" w:rsidP="006C772A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</w:tr>
      <w:tr w:rsidR="00872068" w14:paraId="69EA6146" w14:textId="77777777" w:rsidTr="0039435D">
        <w:trPr>
          <w:trHeight w:val="270"/>
        </w:trPr>
        <w:tc>
          <w:tcPr>
            <w:tcW w:w="92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067CB1" w14:textId="6ADEA611" w:rsidR="00872068" w:rsidRPr="006529D8" w:rsidRDefault="0087206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E07F58" w14:paraId="7DB40EFD" w14:textId="77777777" w:rsidTr="0039435D">
        <w:trPr>
          <w:trHeight w:val="270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FA2A580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E07F58" w14:paraId="355B7CD8" w14:textId="77777777" w:rsidTr="0039435D">
        <w:trPr>
          <w:trHeight w:val="25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B00AE6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F9F17A9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78A25F5" w14:textId="77777777" w:rsidTr="0039435D">
        <w:trPr>
          <w:trHeight w:val="51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1D14B21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Firma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53BF09B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34DFEA1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9DECB98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3356AC6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2DC611B6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2E3205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Aclaración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41A0E3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23747A5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A24684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677EFCC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F4CBCD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DC432F3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Carácter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AE35BFD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5887DE24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DF6872F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5ACFD8E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6FA4700B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F61F5B3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Lugar y Fecha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C1BC014" w14:textId="77777777" w:rsidR="00E07F58" w:rsidRDefault="00E07F58" w:rsidP="006C772A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872068" w14:paraId="3F455F2D" w14:textId="77777777" w:rsidTr="0039435D">
        <w:trPr>
          <w:trHeight w:val="270"/>
        </w:trPr>
        <w:tc>
          <w:tcPr>
            <w:tcW w:w="92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EF9C20" w14:textId="77777777" w:rsidR="00872068" w:rsidRDefault="00872068" w:rsidP="006C772A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122812D8" w14:textId="0DC30BD9" w:rsidR="003B400E" w:rsidRDefault="00FE4D00">
      <w:pPr>
        <w:widowControl/>
        <w:suppressAutoHyphens w:val="0"/>
        <w:autoSpaceDE/>
      </w:pPr>
      <w:r>
        <w:br w:type="page"/>
      </w:r>
      <w:r w:rsidR="003B400E">
        <w:lastRenderedPageBreak/>
        <w:br w:type="page"/>
      </w:r>
    </w:p>
    <w:p w14:paraId="0EAA45B3" w14:textId="77777777" w:rsidR="00FC2D01" w:rsidRDefault="00FC2D01" w:rsidP="00872068">
      <w:pPr>
        <w:widowControl/>
        <w:suppressAutoHyphens w:val="0"/>
        <w:autoSpaceDE/>
      </w:pPr>
    </w:p>
    <w:p w14:paraId="2FBA00F2" w14:textId="77777777" w:rsidR="003B400E" w:rsidRDefault="003B400E" w:rsidP="00872068">
      <w:pPr>
        <w:widowControl/>
        <w:suppressAutoHyphens w:val="0"/>
        <w:autoSpaceDE/>
      </w:pPr>
    </w:p>
    <w:tbl>
      <w:tblPr>
        <w:tblpPr w:leftFromText="141" w:rightFromText="141" w:vertAnchor="text" w:horzAnchor="margin" w:tblpX="416" w:tblpY="299"/>
        <w:tblW w:w="92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2"/>
        <w:gridCol w:w="2551"/>
        <w:gridCol w:w="1985"/>
        <w:gridCol w:w="55"/>
        <w:gridCol w:w="512"/>
        <w:gridCol w:w="1559"/>
      </w:tblGrid>
      <w:tr w:rsidR="00872068" w14:paraId="27C8C5FB" w14:textId="77777777" w:rsidTr="0039435D">
        <w:trPr>
          <w:trHeight w:hRule="exact" w:val="1169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DA3FA7" w14:textId="2DD9A9B1" w:rsidR="00872068" w:rsidRDefault="00690143" w:rsidP="006C772A">
            <w:pPr>
              <w:snapToGrid w:val="0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0912" behindDoc="0" locked="0" layoutInCell="1" allowOverlap="1" wp14:anchorId="0017E244" wp14:editId="7B3A75D1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21590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637FAAF" w14:textId="77777777" w:rsidR="00A82B59" w:rsidRPr="006529D8" w:rsidRDefault="00872068" w:rsidP="00872068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ANEXO E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br/>
                                  </w:r>
                                </w:p>
                                <w:p w14:paraId="78D6DA67" w14:textId="5C98F9CB" w:rsidR="00872068" w:rsidRPr="006529D8" w:rsidRDefault="00872068" w:rsidP="00872068">
                                  <w:pPr>
                                    <w:jc w:val="center"/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DATOS DEL INMUEBLE</w:t>
                                  </w:r>
                                  <w:r w:rsidR="00A82B59" w:rsidRPr="006529D8">
                                    <w:rPr>
                                      <w:b/>
                                      <w:bCs/>
                                    </w:rPr>
                                    <w:t xml:space="preserve"> 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17E244" id="Text Box 4" o:spid="_x0000_s1031" type="#_x0000_t202" style="position:absolute;margin-left:18.45pt;margin-top:1.7pt;width:421.65pt;height:47.75pt;z-index:2517509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" stroked="f">
                      <v:fill opacity="0"/>
                      <v:textbox inset="0,0,0,0">
                        <w:txbxContent>
                          <w:p w14:paraId="7637FAAF" w14:textId="77777777" w:rsidR="00A82B59" w:rsidRPr="006529D8" w:rsidRDefault="00872068" w:rsidP="00872068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u w:val="single"/>
                              </w:rPr>
                              <w:t>ANEXO E</w:t>
                            </w:r>
                            <w:r w:rsidRPr="006529D8">
                              <w:rPr>
                                <w:b/>
                                <w:bCs/>
                              </w:rPr>
                              <w:br/>
                            </w:r>
                          </w:p>
                          <w:p w14:paraId="78D6DA67" w14:textId="5C98F9CB" w:rsidR="00872068" w:rsidRPr="006529D8" w:rsidRDefault="00872068" w:rsidP="00872068">
                            <w:pPr>
                              <w:jc w:val="center"/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DATOS DEL INMUEBLE</w:t>
                            </w:r>
                            <w:r w:rsidR="00A82B59" w:rsidRPr="006529D8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Pr="006529D8">
                              <w:rPr>
                                <w:b/>
                                <w:bCs/>
                              </w:rPr>
                              <w:t>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72068" w:rsidRPr="004477A4" w14:paraId="68A656D7" w14:textId="77777777" w:rsidTr="006C772A">
        <w:trPr>
          <w:trHeight w:val="240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6F0883" w14:textId="3D2162E2" w:rsidR="00872068" w:rsidRPr="00872068" w:rsidRDefault="00872068" w:rsidP="006C772A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CD0712" w:rsidRPr="004477A4" w14:paraId="7012E18E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5E5A5C" w14:textId="2291D9E6" w:rsidR="00872068" w:rsidRPr="006529D8" w:rsidRDefault="00872068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U</w:t>
            </w:r>
            <w:r w:rsidR="00CD0712" w:rsidRPr="006529D8">
              <w:rPr>
                <w:b/>
                <w:bCs/>
                <w:sz w:val="22"/>
                <w:szCs w:val="22"/>
              </w:rPr>
              <w:t>bicación - Calle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D569C" w14:textId="0FE1B8E0" w:rsidR="00872068" w:rsidRPr="006D4830" w:rsidRDefault="00872068" w:rsidP="006C772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B07AAF" w14:textId="4407C01C" w:rsidR="00872068" w:rsidRPr="006529D8" w:rsidRDefault="00872068" w:rsidP="006C772A">
            <w:pPr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6529D8">
              <w:rPr>
                <w:sz w:val="22"/>
                <w:szCs w:val="22"/>
              </w:rPr>
              <w:t>Nº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5F6784" w14:textId="3B1F2EA1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72068" w:rsidRPr="004477A4" w14:paraId="08DE2E71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FBCC6C" w14:textId="2FA6D22C" w:rsidR="00872068" w:rsidRPr="006529D8" w:rsidRDefault="00872068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</w:p>
        </w:tc>
      </w:tr>
      <w:tr w:rsidR="00CD0712" w:rsidRPr="004477A4" w14:paraId="1616E6E7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A86B68" w14:textId="25734957" w:rsidR="00CD0712" w:rsidRPr="006529D8" w:rsidRDefault="00CD0712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Localidad - Ciudad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46155" w14:textId="77777777" w:rsidR="00CD0712" w:rsidRPr="006D4830" w:rsidRDefault="00CD0712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CD0712" w:rsidRPr="004477A4" w14:paraId="7BB21FC4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051E2" w14:textId="77777777" w:rsidR="00CD0712" w:rsidRPr="006529D8" w:rsidRDefault="00CD0712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CD0712" w:rsidRPr="004477A4" w14:paraId="2CD9C162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5ABCF0" w14:textId="5B05FE52" w:rsidR="00CD0712" w:rsidRPr="006529D8" w:rsidRDefault="00CD0712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Partido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2D3F2" w14:textId="77777777" w:rsidR="00CD0712" w:rsidRPr="006D4830" w:rsidRDefault="00CD0712" w:rsidP="006C772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7545BBFD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C46439" w14:textId="2B82556D" w:rsidR="00CD0712" w:rsidRPr="006529D8" w:rsidRDefault="00CD0712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872068" w:rsidRPr="004477A4" w14:paraId="13E6FFF9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CD5C5" w14:textId="7DA23F70" w:rsidR="00872068" w:rsidRPr="006529D8" w:rsidRDefault="00872068" w:rsidP="006C772A">
            <w:pPr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N</w:t>
            </w:r>
            <w:r w:rsidR="00CD0712" w:rsidRPr="006529D8">
              <w:rPr>
                <w:b/>
                <w:bCs/>
                <w:sz w:val="22"/>
                <w:szCs w:val="22"/>
              </w:rPr>
              <w:t>omenclatura Catastral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D19FA9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2B6C975B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0A5506" w14:textId="66F5BDE4" w:rsidR="006E5E17" w:rsidRPr="006529D8" w:rsidRDefault="006E5E17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</w:p>
        </w:tc>
      </w:tr>
      <w:tr w:rsidR="00872068" w:rsidRPr="004477A4" w14:paraId="0CE0402F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3F4EE7" w14:textId="1DEC248D" w:rsidR="00872068" w:rsidRPr="006529D8" w:rsidRDefault="00872068" w:rsidP="006C772A">
            <w:pPr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M</w:t>
            </w:r>
            <w:r w:rsidR="00CD0712" w:rsidRPr="006529D8">
              <w:rPr>
                <w:b/>
                <w:bCs/>
                <w:sz w:val="22"/>
                <w:szCs w:val="22"/>
              </w:rPr>
              <w:t>atr</w:t>
            </w:r>
            <w:r w:rsidR="00A82B59" w:rsidRPr="006529D8">
              <w:rPr>
                <w:b/>
                <w:bCs/>
                <w:sz w:val="22"/>
                <w:szCs w:val="22"/>
              </w:rPr>
              <w:t>íc</w:t>
            </w:r>
            <w:r w:rsidR="00CD0712" w:rsidRPr="006529D8">
              <w:rPr>
                <w:b/>
                <w:bCs/>
                <w:sz w:val="22"/>
                <w:szCs w:val="22"/>
              </w:rPr>
              <w:t>ula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C2DE8A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6C23CABC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66FDCF" w14:textId="3CB1E644" w:rsidR="006E5E17" w:rsidRPr="006529D8" w:rsidRDefault="006E5E17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</w:p>
        </w:tc>
      </w:tr>
      <w:tr w:rsidR="00872068" w:rsidRPr="004477A4" w14:paraId="1071C1EE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8E2F1" w14:textId="4B13EE5B" w:rsidR="00872068" w:rsidRPr="006529D8" w:rsidRDefault="00872068" w:rsidP="006C772A">
            <w:pPr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P</w:t>
            </w:r>
            <w:r w:rsidR="00CD0712" w:rsidRPr="006529D8">
              <w:rPr>
                <w:b/>
                <w:bCs/>
                <w:sz w:val="22"/>
                <w:szCs w:val="22"/>
              </w:rPr>
              <w:t>artida Inmobiliaria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26FAD6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019B835A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386586" w14:textId="1EA906AF" w:rsidR="006E5E17" w:rsidRPr="006529D8" w:rsidRDefault="006E5E17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CD0712" w:rsidRPr="004477A4" w14:paraId="488BEA8E" w14:textId="2585CB32" w:rsidTr="006C772A">
        <w:trPr>
          <w:trHeight w:val="509"/>
        </w:trPr>
        <w:tc>
          <w:tcPr>
            <w:tcW w:w="509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8AFC7B" w14:textId="77777777" w:rsidR="00EA006A" w:rsidRPr="006529D8" w:rsidRDefault="00CD0712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 xml:space="preserve">Sometido a Régimen de Propiedad Horizontal </w:t>
            </w:r>
          </w:p>
          <w:p w14:paraId="7E2B86BF" w14:textId="502D7915" w:rsidR="00CD0712" w:rsidRPr="006529D8" w:rsidRDefault="00CD0712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(Ley 13.512)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DC6141" w14:textId="16580D4C" w:rsidR="00CD0712" w:rsidRPr="00CD0712" w:rsidRDefault="00CD0712" w:rsidP="006C772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712">
              <w:rPr>
                <w:rFonts w:ascii="Times New Roman" w:hAnsi="Times New Roman" w:cs="Times New Roman"/>
                <w:sz w:val="22"/>
                <w:szCs w:val="22"/>
              </w:rPr>
              <w:t>SI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D1138F" w14:textId="15DF4D07" w:rsidR="00CD0712" w:rsidRPr="00CD0712" w:rsidRDefault="00CD0712" w:rsidP="006C772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712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6E5E17" w:rsidRPr="004477A4" w14:paraId="576F6DAE" w14:textId="77777777" w:rsidTr="006C772A">
        <w:trPr>
          <w:trHeight w:val="270"/>
        </w:trPr>
        <w:tc>
          <w:tcPr>
            <w:tcW w:w="920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805B2" w14:textId="3CEA94E3" w:rsidR="006E5E17" w:rsidRPr="006529D8" w:rsidRDefault="006E5E17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872068" w:rsidRPr="004477A4" w14:paraId="7F83EDCB" w14:textId="77777777" w:rsidTr="006C772A">
        <w:trPr>
          <w:trHeight w:val="270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68CF9B41" w14:textId="680186F2" w:rsidR="00872068" w:rsidRPr="006529D8" w:rsidRDefault="00872068" w:rsidP="006C772A">
            <w:pPr>
              <w:snapToGrid w:val="0"/>
              <w:ind w:left="125"/>
              <w:jc w:val="center"/>
              <w:rPr>
                <w:sz w:val="22"/>
                <w:szCs w:val="22"/>
              </w:rPr>
            </w:pPr>
          </w:p>
        </w:tc>
      </w:tr>
      <w:tr w:rsidR="006E5E17" w:rsidRPr="004477A4" w14:paraId="049E0FBE" w14:textId="77777777" w:rsidTr="006C772A">
        <w:trPr>
          <w:trHeight w:val="255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08AB3D" w14:textId="545EC8CF" w:rsidR="006E5E17" w:rsidRPr="006529D8" w:rsidRDefault="006E5E17" w:rsidP="006C772A">
            <w:pPr>
              <w:snapToGrid w:val="0"/>
              <w:ind w:left="125"/>
              <w:rPr>
                <w:rFonts w:eastAsia="Arial"/>
                <w:b/>
                <w:bCs/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CD0712" w:rsidRPr="004477A4" w14:paraId="71ADA7E2" w14:textId="1AFB0362" w:rsidTr="006C772A">
        <w:trPr>
          <w:trHeight w:val="510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4225B6" w14:textId="1C2E7876" w:rsidR="00CD0712" w:rsidRPr="006529D8" w:rsidRDefault="00CD0712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BD8398" w14:textId="7777777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712" w:rsidRPr="004477A4" w14:paraId="0EF7566F" w14:textId="0CC2BA83" w:rsidTr="006C772A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B15D0C7" w14:textId="77777777" w:rsidR="00CD0712" w:rsidRPr="006529D8" w:rsidRDefault="00CD0712" w:rsidP="006C772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79F1B5" w14:textId="7777777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5692BF81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02BFF" w14:textId="3F8376DB" w:rsidR="0008079D" w:rsidRPr="006529D8" w:rsidRDefault="0008079D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B47FAB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58FB6C0C" w14:textId="77777777" w:rsidTr="006C772A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520A70D" w14:textId="77777777" w:rsidR="0008079D" w:rsidRPr="006529D8" w:rsidRDefault="0008079D" w:rsidP="006C772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B55E9C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0E842122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FB8AD6" w14:textId="68437AB2" w:rsidR="0008079D" w:rsidRPr="006529D8" w:rsidRDefault="0008079D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Carácter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0A0C3C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712" w:rsidRPr="004477A4" w14:paraId="2107A4B0" w14:textId="77777777" w:rsidTr="0039435D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99E09F3" w14:textId="4ADC54C7" w:rsidR="00CD0712" w:rsidRPr="006529D8" w:rsidRDefault="00CD0712" w:rsidP="006C772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F0A570" w14:textId="77777777" w:rsidR="00CD0712" w:rsidRPr="006D4830" w:rsidRDefault="00CD0712" w:rsidP="006C772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602103E0" w14:textId="77777777" w:rsidTr="0039435D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1FB869" w14:textId="2969C753" w:rsidR="00872068" w:rsidRPr="006529D8" w:rsidRDefault="00872068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  <w:r w:rsidR="0008079D"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F2868F" w14:textId="77777777" w:rsidR="00872068" w:rsidRPr="006D4830" w:rsidRDefault="00872068" w:rsidP="006C772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E5E17" w:rsidRPr="004477A4" w14:paraId="38726F94" w14:textId="77777777" w:rsidTr="0039435D">
        <w:trPr>
          <w:trHeight w:val="264"/>
        </w:trPr>
        <w:tc>
          <w:tcPr>
            <w:tcW w:w="9204" w:type="dxa"/>
            <w:gridSpan w:val="6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CE1E70" w14:textId="77777777" w:rsidR="006E5E17" w:rsidRPr="006D4830" w:rsidRDefault="006E5E17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667B353" w14:textId="77777777" w:rsidR="001C2E38" w:rsidRDefault="001C2E38">
      <w:pPr>
        <w:pageBreakBefore/>
      </w:pPr>
    </w:p>
    <w:p w14:paraId="73573C3C" w14:textId="05E4FEDA" w:rsidR="004344BA" w:rsidRDefault="004344BA">
      <w:pPr>
        <w:widowControl/>
        <w:suppressAutoHyphens w:val="0"/>
        <w:autoSpaceDE/>
      </w:pPr>
      <w:r>
        <w:br w:type="page"/>
      </w:r>
    </w:p>
    <w:p w14:paraId="3D11B289" w14:textId="77777777" w:rsidR="006A4A53" w:rsidRDefault="006A4A53"/>
    <w:tbl>
      <w:tblPr>
        <w:tblpPr w:leftFromText="141" w:rightFromText="141" w:vertAnchor="text" w:horzAnchor="margin" w:tblpX="416" w:tblpY="299"/>
        <w:tblW w:w="92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0"/>
        <w:gridCol w:w="22"/>
        <w:gridCol w:w="6662"/>
      </w:tblGrid>
      <w:tr w:rsidR="00C7233D" w14:paraId="20EC4769" w14:textId="77777777" w:rsidTr="009C4E09">
        <w:trPr>
          <w:trHeight w:hRule="exact" w:val="1169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3C5096" w14:textId="77777777" w:rsidR="00C7233D" w:rsidRDefault="00C7233D" w:rsidP="004344BA">
            <w:pPr>
              <w:snapToGrid w:val="0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5008" behindDoc="0" locked="0" layoutInCell="1" allowOverlap="1" wp14:anchorId="536ED260" wp14:editId="5D8989B6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21590</wp:posOffset>
                      </wp:positionV>
                      <wp:extent cx="5354955" cy="606425"/>
                      <wp:effectExtent l="0" t="0" r="0" b="0"/>
                      <wp:wrapNone/>
                      <wp:docPr id="1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3F34EB0" w14:textId="3671B280" w:rsidR="00C7233D" w:rsidRPr="006529D8" w:rsidRDefault="00C7233D" w:rsidP="00C7233D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ANEXO F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br/>
                                  </w:r>
                                </w:p>
                                <w:p w14:paraId="581EA355" w14:textId="592842AE" w:rsidR="00C7233D" w:rsidRPr="006529D8" w:rsidRDefault="00C7233D" w:rsidP="00C7233D">
                                  <w:pPr>
                                    <w:jc w:val="center"/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DECLARACIÓN JURADA DE APTITUD PARA CONTRATAR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6ED260" id="_x0000_s1032" type="#_x0000_t202" style="position:absolute;margin-left:18.45pt;margin-top:1.7pt;width:421.65pt;height:47.75pt;z-index:2517550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" stroked="f">
                      <v:fill opacity="0"/>
                      <v:textbox inset="0,0,0,0">
                        <w:txbxContent>
                          <w:p w14:paraId="73F34EB0" w14:textId="3671B280" w:rsidR="00C7233D" w:rsidRPr="006529D8" w:rsidRDefault="00C7233D" w:rsidP="00C7233D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u w:val="single"/>
                              </w:rPr>
                              <w:t>ANEXO F</w:t>
                            </w:r>
                            <w:r w:rsidRPr="006529D8">
                              <w:rPr>
                                <w:b/>
                                <w:bCs/>
                              </w:rPr>
                              <w:br/>
                            </w:r>
                          </w:p>
                          <w:p w14:paraId="581EA355" w14:textId="592842AE" w:rsidR="00C7233D" w:rsidRPr="006529D8" w:rsidRDefault="00C7233D" w:rsidP="00C7233D">
                            <w:pPr>
                              <w:jc w:val="center"/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DECLARACIÓN JURADA DE APTITUD PARA CONTRATAR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7233D" w:rsidRPr="004477A4" w14:paraId="5B180E06" w14:textId="77777777" w:rsidTr="004344BA">
        <w:trPr>
          <w:trHeight w:val="978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35F976" w14:textId="77777777" w:rsidR="00172849" w:rsidRPr="006529D8" w:rsidRDefault="00172849" w:rsidP="004344BA">
            <w:pPr>
              <w:snapToGrid w:val="0"/>
              <w:spacing w:line="360" w:lineRule="auto"/>
              <w:ind w:left="125"/>
              <w:rPr>
                <w:b/>
                <w:bCs/>
                <w:sz w:val="22"/>
                <w:szCs w:val="22"/>
              </w:rPr>
            </w:pPr>
          </w:p>
          <w:p w14:paraId="06D003C2" w14:textId="64510758" w:rsidR="00C7233D" w:rsidRPr="006529D8" w:rsidRDefault="00C7233D" w:rsidP="004344BA">
            <w:pPr>
              <w:snapToGrid w:val="0"/>
              <w:spacing w:line="360" w:lineRule="auto"/>
              <w:ind w:left="125" w:right="139"/>
              <w:jc w:val="both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Quienes</w:t>
            </w:r>
            <w:r w:rsidRPr="006529D8">
              <w:rPr>
                <w:b/>
                <w:bCs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suscriben DECLARA/N BAJO JURAMENTO que está/n habilitado/s para contratar con el Poder Judicial – Ministerio Público, en razón de no encontrarse incurso/s en ninguna de las causales de </w:t>
            </w:r>
            <w:r w:rsidRPr="006529D8">
              <w:rPr>
                <w:b/>
                <w:sz w:val="22"/>
                <w:szCs w:val="22"/>
              </w:rPr>
              <w:t>incompatibilidad</w:t>
            </w:r>
            <w:r w:rsidRPr="006529D8">
              <w:rPr>
                <w:sz w:val="22"/>
                <w:szCs w:val="22"/>
              </w:rPr>
              <w:t xml:space="preserve"> (Art. 6° de este Pliego de Bases y Condiciones) </w:t>
            </w:r>
            <w:r w:rsidRPr="006529D8">
              <w:rPr>
                <w:b/>
                <w:sz w:val="22"/>
                <w:szCs w:val="22"/>
              </w:rPr>
              <w:t>o de inhabilidad</w:t>
            </w:r>
            <w:r w:rsidRPr="006529D8">
              <w:rPr>
                <w:sz w:val="22"/>
                <w:szCs w:val="22"/>
              </w:rPr>
              <w:t xml:space="preserve"> detalladas en el Art. 7° de este Pliego de Bases y Condiciones y establecidas en los incisos del artículo 16 apartado III del Decreto </w:t>
            </w:r>
            <w:proofErr w:type="spellStart"/>
            <w:r w:rsidRPr="006529D8">
              <w:rPr>
                <w:sz w:val="22"/>
                <w:szCs w:val="22"/>
              </w:rPr>
              <w:t>N°</w:t>
            </w:r>
            <w:proofErr w:type="spellEnd"/>
            <w:r w:rsidRPr="006529D8">
              <w:rPr>
                <w:sz w:val="22"/>
                <w:szCs w:val="22"/>
              </w:rPr>
              <w:t xml:space="preserve"> 59/19 Reglamentario del Subsistema de Contrataciones del Estado, Ley </w:t>
            </w:r>
            <w:proofErr w:type="spellStart"/>
            <w:r w:rsidRPr="006529D8">
              <w:rPr>
                <w:sz w:val="22"/>
                <w:szCs w:val="22"/>
              </w:rPr>
              <w:t>N°</w:t>
            </w:r>
            <w:proofErr w:type="spellEnd"/>
            <w:r w:rsidRPr="006529D8">
              <w:rPr>
                <w:sz w:val="22"/>
                <w:szCs w:val="22"/>
              </w:rPr>
              <w:t xml:space="preserve"> 13.981.</w:t>
            </w:r>
          </w:p>
          <w:p w14:paraId="1393B987" w14:textId="25411B81" w:rsidR="00172849" w:rsidRPr="006529D8" w:rsidRDefault="00172849" w:rsidP="004344BA">
            <w:pPr>
              <w:snapToGrid w:val="0"/>
              <w:spacing w:line="360" w:lineRule="auto"/>
              <w:ind w:left="125" w:right="139"/>
              <w:jc w:val="both"/>
              <w:rPr>
                <w:sz w:val="22"/>
                <w:szCs w:val="22"/>
              </w:rPr>
            </w:pPr>
          </w:p>
          <w:p w14:paraId="71C7EBA4" w14:textId="2B5BF355" w:rsidR="00172849" w:rsidRPr="006529D8" w:rsidRDefault="00172849" w:rsidP="00D61C1B">
            <w:pPr>
              <w:widowControl/>
              <w:suppressAutoHyphens w:val="0"/>
              <w:autoSpaceDE/>
              <w:spacing w:line="360" w:lineRule="auto"/>
              <w:ind w:left="127" w:right="139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 xml:space="preserve">En atención a lo establecido en el punto 10 del mencionado </w:t>
            </w:r>
            <w:r w:rsidR="00804B58" w:rsidRPr="006529D8">
              <w:rPr>
                <w:sz w:val="22"/>
                <w:szCs w:val="22"/>
                <w:lang w:val="es-ES" w:eastAsia="es-ES"/>
              </w:rPr>
              <w:t>artículo</w:t>
            </w:r>
            <w:r w:rsidRPr="006529D8">
              <w:rPr>
                <w:sz w:val="22"/>
                <w:szCs w:val="22"/>
                <w:lang w:val="es-ES" w:eastAsia="es-ES"/>
              </w:rPr>
              <w:t xml:space="preserve">, se detallan los funcionarios con facultades decisorias en el proceso de selección. </w:t>
            </w:r>
          </w:p>
          <w:p w14:paraId="1DA7F867" w14:textId="77777777" w:rsidR="00172849" w:rsidRPr="006529D8" w:rsidRDefault="00172849" w:rsidP="004344BA">
            <w:pPr>
              <w:widowControl/>
              <w:suppressAutoHyphens w:val="0"/>
              <w:autoSpaceDE/>
              <w:jc w:val="both"/>
              <w:rPr>
                <w:sz w:val="22"/>
                <w:szCs w:val="22"/>
                <w:lang w:val="es-ES" w:eastAsia="es-ES"/>
              </w:rPr>
            </w:pPr>
          </w:p>
          <w:p w14:paraId="4FF14AC7" w14:textId="124890FF" w:rsidR="00172849" w:rsidRPr="006529D8" w:rsidRDefault="00172849" w:rsidP="004344BA">
            <w:pPr>
              <w:widowControl/>
              <w:numPr>
                <w:ilvl w:val="0"/>
                <w:numId w:val="14"/>
              </w:numPr>
              <w:suppressAutoHyphens w:val="0"/>
              <w:autoSpaceDE/>
              <w:spacing w:line="360" w:lineRule="auto"/>
              <w:ind w:left="709" w:hanging="283"/>
              <w:contextualSpacing/>
              <w:jc w:val="both"/>
              <w:rPr>
                <w:sz w:val="22"/>
                <w:szCs w:val="22"/>
                <w:u w:val="single"/>
                <w:lang w:val="es-ES" w:eastAsia="es-ES"/>
              </w:rPr>
            </w:pPr>
            <w:r w:rsidRPr="006529D8">
              <w:rPr>
                <w:sz w:val="22"/>
                <w:szCs w:val="22"/>
                <w:u w:val="single"/>
                <w:lang w:val="es-ES" w:eastAsia="es-ES"/>
              </w:rPr>
              <w:t>Máxima autoridad jerárquica de la jurisdicción</w:t>
            </w:r>
          </w:p>
          <w:p w14:paraId="76CE9971" w14:textId="66216C63" w:rsidR="00172849" w:rsidRPr="006529D8" w:rsidRDefault="00172849" w:rsidP="00D61C1B">
            <w:pPr>
              <w:widowControl/>
              <w:suppressAutoHyphens w:val="0"/>
              <w:autoSpaceDE/>
              <w:spacing w:line="360" w:lineRule="auto"/>
              <w:ind w:left="1065" w:right="139"/>
              <w:contextualSpacing/>
              <w:jc w:val="both"/>
              <w:rPr>
                <w:sz w:val="20"/>
                <w:szCs w:val="20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>Dr. Julio Marcelo Conte Grand - Procurador General de la Suprema Corte de Justicia</w:t>
            </w:r>
          </w:p>
          <w:p w14:paraId="6EE18C7E" w14:textId="77777777" w:rsidR="00172849" w:rsidRPr="006529D8" w:rsidRDefault="00172849" w:rsidP="004344BA">
            <w:pPr>
              <w:widowControl/>
              <w:suppressAutoHyphens w:val="0"/>
              <w:autoSpaceDE/>
              <w:spacing w:line="360" w:lineRule="auto"/>
              <w:ind w:left="1065"/>
              <w:contextualSpacing/>
              <w:jc w:val="both"/>
              <w:rPr>
                <w:sz w:val="22"/>
                <w:szCs w:val="22"/>
                <w:lang w:val="es-ES" w:eastAsia="es-ES"/>
              </w:rPr>
            </w:pPr>
          </w:p>
          <w:p w14:paraId="5DD7B522" w14:textId="649E74D1" w:rsidR="00172849" w:rsidRPr="006529D8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851" w:hanging="283"/>
              <w:contextualSpacing/>
              <w:jc w:val="both"/>
              <w:rPr>
                <w:sz w:val="22"/>
                <w:szCs w:val="22"/>
                <w:u w:val="single"/>
                <w:lang w:val="es-ES" w:eastAsia="es-ES"/>
              </w:rPr>
            </w:pPr>
            <w:r w:rsidRPr="006529D8">
              <w:rPr>
                <w:sz w:val="22"/>
                <w:szCs w:val="22"/>
                <w:u w:val="single"/>
                <w:lang w:val="es-ES" w:eastAsia="es-ES"/>
              </w:rPr>
              <w:t>Autoridades Administrativas</w:t>
            </w:r>
          </w:p>
          <w:p w14:paraId="374CC0D4" w14:textId="77777777" w:rsidR="00172849" w:rsidRPr="006529D8" w:rsidRDefault="00172849" w:rsidP="004344BA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 xml:space="preserve">Dr. Javier Bernasconi - </w:t>
            </w:r>
            <w:proofErr w:type="gramStart"/>
            <w:r w:rsidRPr="006529D8">
              <w:rPr>
                <w:sz w:val="22"/>
                <w:szCs w:val="22"/>
                <w:lang w:val="es-ES" w:eastAsia="es-ES"/>
              </w:rPr>
              <w:t>Secretario</w:t>
            </w:r>
            <w:proofErr w:type="gramEnd"/>
            <w:r w:rsidRPr="006529D8">
              <w:rPr>
                <w:sz w:val="22"/>
                <w:szCs w:val="22"/>
                <w:lang w:val="es-ES" w:eastAsia="es-ES"/>
              </w:rPr>
              <w:t xml:space="preserve"> de Administración.</w:t>
            </w:r>
          </w:p>
          <w:p w14:paraId="168E58F0" w14:textId="77777777" w:rsidR="00172849" w:rsidRPr="006529D8" w:rsidRDefault="00172849" w:rsidP="004344BA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>Lic. Joaquín Dardo Arias – Subsecretario de Presupuesto y Contrataciones.</w:t>
            </w:r>
          </w:p>
          <w:p w14:paraId="6DF6B372" w14:textId="77777777" w:rsidR="00172849" w:rsidRPr="006529D8" w:rsidRDefault="00172849" w:rsidP="00D61C1B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 w:right="139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 xml:space="preserve">Dra. Andrea B. Machado – </w:t>
            </w:r>
            <w:proofErr w:type="gramStart"/>
            <w:r w:rsidRPr="006529D8">
              <w:rPr>
                <w:sz w:val="22"/>
                <w:szCs w:val="22"/>
                <w:lang w:val="es-ES" w:eastAsia="es-ES"/>
              </w:rPr>
              <w:t>Jefe</w:t>
            </w:r>
            <w:proofErr w:type="gramEnd"/>
            <w:r w:rsidRPr="006529D8">
              <w:rPr>
                <w:sz w:val="22"/>
                <w:szCs w:val="22"/>
                <w:lang w:val="es-ES" w:eastAsia="es-ES"/>
              </w:rPr>
              <w:t xml:space="preserve"> del Departamento de Locaciones de Inmuebles y Gestión de Seguros.</w:t>
            </w:r>
          </w:p>
          <w:p w14:paraId="2C4F0876" w14:textId="77777777" w:rsidR="00172849" w:rsidRPr="006529D8" w:rsidRDefault="00172849" w:rsidP="00D61C1B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 w:right="139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>Dra. Mariana Fortunato – Subjefe del Departamento de Locaciones de Inmuebles y Gestión de Seguros.</w:t>
            </w:r>
          </w:p>
          <w:p w14:paraId="17FD2616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</w:p>
          <w:p w14:paraId="65AAC812" w14:textId="31C820EE" w:rsidR="00172849" w:rsidRPr="006529D8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0" w:firstLine="426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u w:val="single"/>
                <w:lang w:val="es-ES" w:eastAsia="es-ES"/>
              </w:rPr>
              <w:t xml:space="preserve">Comisión de </w:t>
            </w:r>
            <w:proofErr w:type="spellStart"/>
            <w:r w:rsidRPr="006529D8">
              <w:rPr>
                <w:sz w:val="22"/>
                <w:szCs w:val="22"/>
                <w:u w:val="single"/>
                <w:lang w:val="es-ES" w:eastAsia="es-ES"/>
              </w:rPr>
              <w:t>Preadjudicación</w:t>
            </w:r>
            <w:proofErr w:type="spellEnd"/>
          </w:p>
          <w:p w14:paraId="63CA4F93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 xml:space="preserve">Cr. Luis María Benítez  </w:t>
            </w:r>
          </w:p>
          <w:p w14:paraId="635BAFF7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lang w:val="es-ES" w:eastAsia="es-ES" w:bidi="es-ES"/>
              </w:rPr>
              <w:t xml:space="preserve">Dr. Gabriel </w:t>
            </w:r>
            <w:proofErr w:type="spellStart"/>
            <w:r w:rsidRPr="006529D8">
              <w:rPr>
                <w:sz w:val="22"/>
                <w:szCs w:val="22"/>
                <w:lang w:val="es-ES" w:eastAsia="es-ES" w:bidi="es-ES"/>
              </w:rPr>
              <w:t>Toigo</w:t>
            </w:r>
            <w:proofErr w:type="spellEnd"/>
          </w:p>
          <w:p w14:paraId="4F7A7058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lang w:val="es-ES" w:eastAsia="es-ES" w:bidi="es-ES"/>
              </w:rPr>
              <w:t xml:space="preserve">Lic. Bruno </w:t>
            </w:r>
            <w:proofErr w:type="spellStart"/>
            <w:r w:rsidRPr="006529D8">
              <w:rPr>
                <w:sz w:val="22"/>
                <w:szCs w:val="22"/>
                <w:lang w:val="es-ES" w:eastAsia="es-ES" w:bidi="es-ES"/>
              </w:rPr>
              <w:t>Paolucci</w:t>
            </w:r>
            <w:proofErr w:type="spellEnd"/>
          </w:p>
          <w:p w14:paraId="2734C31A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jc w:val="both"/>
              <w:rPr>
                <w:sz w:val="22"/>
                <w:szCs w:val="22"/>
                <w:lang w:val="es-ES" w:eastAsia="es-ES" w:bidi="es-ES"/>
              </w:rPr>
            </w:pPr>
          </w:p>
          <w:p w14:paraId="2E2D7BD6" w14:textId="62C26EBB" w:rsidR="00172849" w:rsidRPr="006529D8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567" w:hanging="141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u w:val="single"/>
                <w:lang w:val="es-ES" w:eastAsia="es-ES"/>
              </w:rPr>
              <w:t>Asesoría Técnica de Ofertas</w:t>
            </w:r>
          </w:p>
          <w:p w14:paraId="01CE4533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</w:p>
          <w:p w14:paraId="6EFF8180" w14:textId="05895D55" w:rsidR="00C93D75" w:rsidRPr="006529D8" w:rsidRDefault="00C93D75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</w:p>
        </w:tc>
      </w:tr>
      <w:tr w:rsidR="00C7233D" w:rsidRPr="004477A4" w14:paraId="055A0DCA" w14:textId="77777777" w:rsidTr="004344BA">
        <w:trPr>
          <w:trHeight w:val="1725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311984" w14:textId="7BFD63D4" w:rsidR="00C7233D" w:rsidRPr="006529D8" w:rsidRDefault="00C7233D" w:rsidP="004344BA">
            <w:pPr>
              <w:spacing w:before="240" w:after="240" w:line="360" w:lineRule="auto"/>
              <w:ind w:left="127" w:right="139"/>
              <w:jc w:val="both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lastRenderedPageBreak/>
              <w:t>La falsedad de los datos como también de la documentación acompañada implica la pérdida de la garantía y la suspensión del oferente en el Registro de Proveedores y Licitadores por el plazo máximo previsto en la reglamentación de la Ley N°13.981.</w:t>
            </w:r>
          </w:p>
          <w:p w14:paraId="106B7451" w14:textId="1A14B40C" w:rsidR="00C512E3" w:rsidRPr="006529D8" w:rsidRDefault="00C512E3" w:rsidP="00D61C1B">
            <w:pPr>
              <w:widowControl/>
              <w:suppressAutoHyphens w:val="0"/>
              <w:autoSpaceDE/>
              <w:autoSpaceDN w:val="0"/>
              <w:spacing w:before="240" w:after="240" w:line="360" w:lineRule="auto"/>
              <w:ind w:left="127" w:right="139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>Si la falsedad fuera detectada durante el plazo de cumplimiento del contrato hará pasible al adjudicatario de la aplicación de la sanción por rescisión del contrato por causas imputables al contratista.</w:t>
            </w:r>
          </w:p>
        </w:tc>
      </w:tr>
      <w:tr w:rsidR="00C7233D" w:rsidRPr="004477A4" w14:paraId="0CD20135" w14:textId="77777777" w:rsidTr="004344BA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30DF97DF" w14:textId="1DAA52D9" w:rsidR="00C7233D" w:rsidRPr="006529D8" w:rsidRDefault="004344BA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1)</w:t>
            </w:r>
          </w:p>
        </w:tc>
      </w:tr>
      <w:tr w:rsidR="00C7233D" w:rsidRPr="004477A4" w14:paraId="5F7A53C1" w14:textId="77777777" w:rsidTr="004344BA">
        <w:trPr>
          <w:trHeight w:val="255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8514C2" w14:textId="77777777" w:rsidR="00C7233D" w:rsidRPr="006529D8" w:rsidRDefault="00C7233D" w:rsidP="004344BA">
            <w:pPr>
              <w:snapToGrid w:val="0"/>
              <w:ind w:left="125"/>
              <w:rPr>
                <w:rFonts w:eastAsia="Arial"/>
                <w:b/>
                <w:bCs/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C7233D" w:rsidRPr="004477A4" w14:paraId="6012A53D" w14:textId="77777777" w:rsidTr="004344BA">
        <w:trPr>
          <w:trHeight w:val="510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EC07EC" w14:textId="77777777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3F8EFC1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5C08399E" w14:textId="77777777" w:rsidTr="004344BA">
        <w:trPr>
          <w:trHeight w:val="255"/>
        </w:trPr>
        <w:tc>
          <w:tcPr>
            <w:tcW w:w="2542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65A051A" w14:textId="77777777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829E86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69F95167" w14:textId="77777777" w:rsidTr="004344BA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97526B" w14:textId="77777777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419B8D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384EE1C9" w14:textId="77777777" w:rsidTr="004344BA">
        <w:trPr>
          <w:trHeight w:val="255"/>
        </w:trPr>
        <w:tc>
          <w:tcPr>
            <w:tcW w:w="2542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CB4CCD0" w14:textId="77777777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F220CB8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7A26AD41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57EE00" w14:textId="67BAD75D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5258D5" w14:textId="77777777" w:rsidR="00C7233D" w:rsidRPr="006D4830" w:rsidRDefault="00C7233D" w:rsidP="004344B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4344BA" w:rsidRPr="004477A4" w14:paraId="710126D2" w14:textId="77777777" w:rsidTr="009C4E09">
        <w:trPr>
          <w:trHeight w:val="227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B5C2DA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4344BA" w:rsidRPr="004477A4" w14:paraId="600A8E57" w14:textId="77777777" w:rsidTr="009C4E09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378589" w14:textId="5E8F5384" w:rsidR="004344BA" w:rsidRPr="006529D8" w:rsidRDefault="004344BA" w:rsidP="004344BA">
            <w:pPr>
              <w:snapToGrid w:val="0"/>
              <w:ind w:left="127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2)</w:t>
            </w:r>
          </w:p>
        </w:tc>
      </w:tr>
      <w:tr w:rsidR="004344BA" w:rsidRPr="004477A4" w14:paraId="59E4F1EE" w14:textId="77777777" w:rsidTr="009C4E09">
        <w:trPr>
          <w:trHeight w:val="227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D5031A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4344BA" w:rsidRPr="004477A4" w14:paraId="72824115" w14:textId="77777777" w:rsidTr="009C4E09">
        <w:trPr>
          <w:trHeight w:val="510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47C97" w14:textId="65C0D972" w:rsidR="004344BA" w:rsidRPr="006529D8" w:rsidRDefault="004344BA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BC8D37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0D4BAA7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F84DFD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C512E3" w:rsidRPr="004477A4" w14:paraId="33B225C0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09670A" w14:textId="5AD3E9CA" w:rsidR="00C512E3" w:rsidRPr="006529D8" w:rsidRDefault="004344BA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C2EAB0" w14:textId="77777777" w:rsidR="00C512E3" w:rsidRPr="006D4830" w:rsidRDefault="00C512E3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66BCC2DF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82CB43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C512E3" w:rsidRPr="004477A4" w14:paraId="515AE145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CD6AD" w14:textId="03CB7193" w:rsidR="00C512E3" w:rsidRPr="006529D8" w:rsidRDefault="004344BA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1499BE" w14:textId="77777777" w:rsidR="00C512E3" w:rsidRPr="006D4830" w:rsidRDefault="00C512E3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4703D913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115C04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4344BA" w:rsidRPr="004477A4" w14:paraId="3CC62F63" w14:textId="77777777" w:rsidTr="009C4E09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D9E8D6" w14:textId="528C8D6B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3)</w:t>
            </w:r>
          </w:p>
        </w:tc>
      </w:tr>
      <w:tr w:rsidR="004344BA" w:rsidRPr="004477A4" w14:paraId="3C9106C9" w14:textId="77777777" w:rsidTr="009C4E09">
        <w:trPr>
          <w:trHeight w:val="340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2CA3B4" w14:textId="77777777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</w:p>
        </w:tc>
      </w:tr>
      <w:tr w:rsidR="004344BA" w:rsidRPr="004477A4" w14:paraId="7AF9006F" w14:textId="528F40B7" w:rsidTr="009C4E09">
        <w:trPr>
          <w:trHeight w:val="51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664F33" w14:textId="1F4CB755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B29CDF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E749B27" w14:textId="064BA27E" w:rsidTr="009C4E09">
        <w:trPr>
          <w:trHeight w:val="340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A56536" w14:textId="77777777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</w:p>
        </w:tc>
      </w:tr>
      <w:tr w:rsidR="004344BA" w:rsidRPr="004477A4" w14:paraId="79637C60" w14:textId="322FEDCB" w:rsidTr="009C4E09">
        <w:trPr>
          <w:trHeight w:val="34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70EDE7" w14:textId="6980DD89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C250CC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12E3" w:rsidRPr="004477A4" w14:paraId="25A34C6C" w14:textId="77777777" w:rsidTr="0039435D">
        <w:trPr>
          <w:trHeight w:val="283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0C5845" w14:textId="77777777" w:rsidR="00C512E3" w:rsidRPr="006529D8" w:rsidRDefault="00C512E3" w:rsidP="001D0E5C">
            <w:pPr>
              <w:snapToGrid w:val="0"/>
              <w:ind w:left="142"/>
              <w:rPr>
                <w:sz w:val="22"/>
                <w:szCs w:val="22"/>
              </w:rPr>
            </w:pPr>
          </w:p>
        </w:tc>
      </w:tr>
      <w:tr w:rsidR="004344BA" w:rsidRPr="004477A4" w14:paraId="35929F8F" w14:textId="60CA35E1" w:rsidTr="0039435D">
        <w:trPr>
          <w:trHeight w:val="34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FB5EA" w14:textId="409B22F2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81E29D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2B43BD96" w14:textId="0E448614" w:rsidTr="0039435D">
        <w:trPr>
          <w:trHeight w:val="340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D8599F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DB95294" w14:textId="77777777" w:rsidR="006A4A53" w:rsidRPr="004477A4" w:rsidRDefault="006A4A53" w:rsidP="006A4A53">
      <w:pPr>
        <w:rPr>
          <w:rFonts w:ascii="Times New Roman" w:hAnsi="Times New Roman" w:cs="Times New Roman"/>
        </w:rPr>
      </w:pPr>
    </w:p>
    <w:p w14:paraId="59A1DA12" w14:textId="77777777"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3137CA5E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445B4C38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D87D289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5EA4DBF0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5965DED" w14:textId="77777777" w:rsidR="00393F1D" w:rsidRDefault="00393F1D" w:rsidP="00B678C8">
      <w:pPr>
        <w:widowControl/>
        <w:suppressAutoHyphens w:val="0"/>
        <w:autoSpaceDE/>
      </w:pPr>
    </w:p>
    <w:p w14:paraId="249E41D7" w14:textId="77777777" w:rsidR="00B678C8" w:rsidRDefault="00B678C8" w:rsidP="00B678C8">
      <w:pPr>
        <w:widowControl/>
        <w:suppressAutoHyphens w:val="0"/>
        <w:autoSpaceDE/>
      </w:pPr>
    </w:p>
    <w:p w14:paraId="66508894" w14:textId="77777777"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A948DCD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010CADC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F434E8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27C35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7DD2F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A126EC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315CA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BB622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FB07D6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0C8BEF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0524FF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D2687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2FF27E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1AA8E00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71681F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584FD8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0A00111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F9C9DC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65D05B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9B179C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C1C8429" w14:textId="4A16FCBC" w:rsidR="008709D9" w:rsidRDefault="008709D9" w:rsidP="00997D9D">
      <w:pPr>
        <w:widowControl/>
        <w:suppressAutoHyphens w:val="0"/>
        <w:autoSpaceDE/>
        <w:rPr>
          <w:rFonts w:ascii="Times New Roman" w:hAnsi="Times New Roman" w:cs="Times New Roman"/>
          <w:lang w:val="es-ES" w:eastAsia="es-ES"/>
        </w:rPr>
      </w:pPr>
    </w:p>
    <w:tbl>
      <w:tblPr>
        <w:tblpPr w:leftFromText="141" w:rightFromText="141" w:vertAnchor="text" w:horzAnchor="page" w:tblpX="1846" w:tblpY="-597"/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81"/>
        <w:gridCol w:w="3400"/>
        <w:gridCol w:w="3739"/>
      </w:tblGrid>
      <w:tr w:rsidR="007F0F20" w:rsidRPr="0062313A" w14:paraId="7CCBDE38" w14:textId="77777777" w:rsidTr="001B18A7">
        <w:trPr>
          <w:trHeight w:val="102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EF719" w14:textId="77777777" w:rsidR="007F0F20" w:rsidRPr="006529D8" w:rsidRDefault="007F0F20" w:rsidP="001B18A7">
            <w:pPr>
              <w:snapToGrid w:val="0"/>
              <w:ind w:left="-152" w:firstLine="152"/>
              <w:jc w:val="center"/>
              <w:rPr>
                <w:b/>
                <w:bCs/>
                <w:sz w:val="28"/>
                <w:szCs w:val="28"/>
              </w:rPr>
            </w:pPr>
            <w:r w:rsidRPr="006529D8">
              <w:rPr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14:paraId="0A3A61F0" w14:textId="77777777" w:rsidR="007F0F20" w:rsidRPr="00EA006A" w:rsidRDefault="007F0F20" w:rsidP="001B18A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529D8">
              <w:rPr>
                <w:b/>
                <w:bCs/>
                <w:sz w:val="28"/>
                <w:szCs w:val="28"/>
              </w:rPr>
              <w:t>PLANILLA DE COTIZACION</w:t>
            </w:r>
          </w:p>
        </w:tc>
      </w:tr>
      <w:tr w:rsidR="007F0F20" w:rsidRPr="0062313A" w14:paraId="3F23D521" w14:textId="77777777" w:rsidTr="001B18A7">
        <w:trPr>
          <w:trHeight w:val="340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41906BA" w14:textId="77777777" w:rsidR="007F0F20" w:rsidRPr="006529D8" w:rsidRDefault="007F0F20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Datos de la Contratación Directa</w:t>
            </w:r>
          </w:p>
        </w:tc>
      </w:tr>
      <w:tr w:rsidR="007F0F20" w:rsidRPr="0062313A" w14:paraId="2179572E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CB4185F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Número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417D5FF" w14:textId="525E41BA" w:rsidR="007F0F20" w:rsidRPr="006529D8" w:rsidRDefault="009054A1" w:rsidP="001B18A7">
            <w:pPr>
              <w:snapToGrid w:val="0"/>
              <w:spacing w:line="360" w:lineRule="auto"/>
              <w:ind w:right="15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8</w:t>
            </w:r>
            <w:r w:rsidR="002D29F2">
              <w:rPr>
                <w:b/>
                <w:sz w:val="22"/>
                <w:szCs w:val="22"/>
              </w:rPr>
              <w:t>4</w:t>
            </w:r>
          </w:p>
        </w:tc>
      </w:tr>
      <w:tr w:rsidR="007F0F20" w:rsidRPr="0062313A" w14:paraId="181FCBD1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7123463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Ejercicio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070880B" w14:textId="56FBC39A" w:rsidR="007F0F20" w:rsidRPr="006529D8" w:rsidRDefault="007F0F20" w:rsidP="001B18A7">
            <w:pPr>
              <w:snapToGrid w:val="0"/>
              <w:spacing w:line="360" w:lineRule="auto"/>
              <w:ind w:right="151"/>
              <w:rPr>
                <w:b/>
                <w:sz w:val="22"/>
                <w:szCs w:val="22"/>
              </w:rPr>
            </w:pPr>
            <w:r w:rsidRPr="006529D8">
              <w:rPr>
                <w:b/>
                <w:sz w:val="22"/>
                <w:szCs w:val="22"/>
              </w:rPr>
              <w:t xml:space="preserve"> </w:t>
            </w:r>
            <w:r w:rsidR="009054A1">
              <w:rPr>
                <w:b/>
                <w:sz w:val="22"/>
                <w:szCs w:val="22"/>
              </w:rPr>
              <w:t>2025</w:t>
            </w:r>
          </w:p>
        </w:tc>
      </w:tr>
      <w:tr w:rsidR="007F0F20" w:rsidRPr="0062313A" w14:paraId="07D0C6F3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6DABEC9" w14:textId="77777777" w:rsidR="007F0F20" w:rsidRPr="001D0E5C" w:rsidRDefault="007F0F20" w:rsidP="001B18A7">
            <w:pPr>
              <w:snapToGrid w:val="0"/>
              <w:ind w:left="142"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Expediente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0D5DECA" w14:textId="4FB6A8BD" w:rsidR="007F0F20" w:rsidRPr="006529D8" w:rsidRDefault="009054A1" w:rsidP="001B18A7">
            <w:pPr>
              <w:snapToGrid w:val="0"/>
              <w:spacing w:line="360" w:lineRule="auto"/>
              <w:ind w:right="151"/>
              <w:rPr>
                <w:rFonts w:eastAsia="Arial"/>
                <w:b/>
                <w:sz w:val="22"/>
                <w:szCs w:val="22"/>
              </w:rPr>
            </w:pPr>
            <w:r>
              <w:rPr>
                <w:rFonts w:eastAsia="Arial"/>
                <w:b/>
                <w:sz w:val="22"/>
                <w:szCs w:val="22"/>
              </w:rPr>
              <w:t xml:space="preserve"> PG.SA-1</w:t>
            </w:r>
            <w:r w:rsidR="002D29F2">
              <w:rPr>
                <w:rFonts w:eastAsia="Arial"/>
                <w:b/>
                <w:sz w:val="22"/>
                <w:szCs w:val="22"/>
              </w:rPr>
              <w:t>144</w:t>
            </w:r>
            <w:r>
              <w:rPr>
                <w:rFonts w:eastAsia="Arial"/>
                <w:b/>
                <w:sz w:val="22"/>
                <w:szCs w:val="22"/>
              </w:rPr>
              <w:t>-25</w:t>
            </w:r>
          </w:p>
        </w:tc>
      </w:tr>
      <w:tr w:rsidR="001B18A7" w:rsidRPr="0062313A" w14:paraId="2FF0FC1B" w14:textId="77777777" w:rsidTr="006529D8">
        <w:trPr>
          <w:trHeight w:val="276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CEECB10" w14:textId="77777777" w:rsidR="001B18A7" w:rsidRPr="006529D8" w:rsidRDefault="001B18A7" w:rsidP="001B18A7">
            <w:pPr>
              <w:snapToGrid w:val="0"/>
              <w:spacing w:line="360" w:lineRule="auto"/>
              <w:ind w:left="142" w:right="151"/>
              <w:rPr>
                <w:rFonts w:eastAsia="Arial"/>
                <w:b/>
                <w:sz w:val="22"/>
                <w:szCs w:val="22"/>
              </w:rPr>
            </w:pPr>
          </w:p>
        </w:tc>
      </w:tr>
      <w:tr w:rsidR="007F0F20" w:rsidRPr="0062313A" w14:paraId="35329AB9" w14:textId="77777777" w:rsidTr="001B18A7">
        <w:trPr>
          <w:trHeight w:val="340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D2BD261" w14:textId="77777777" w:rsidR="007F0F20" w:rsidRPr="006529D8" w:rsidRDefault="007F0F20" w:rsidP="001B18A7">
            <w:pPr>
              <w:pStyle w:val="Ttulo7"/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  <w:lang w:val="es-ES_tradnl"/>
              </w:rPr>
              <w:t>Datos del Organismo Contratante</w:t>
            </w:r>
          </w:p>
        </w:tc>
      </w:tr>
      <w:tr w:rsidR="007F0F20" w:rsidRPr="0062313A" w14:paraId="66D57B50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166699F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Denominación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0EEDE5E" w14:textId="77777777" w:rsidR="007F0F20" w:rsidRPr="006529D8" w:rsidRDefault="007F0F20" w:rsidP="001B18A7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Poder Judicial de la Provincia de Bs. As. -Ministerio Público</w:t>
            </w:r>
          </w:p>
        </w:tc>
      </w:tr>
      <w:tr w:rsidR="007F0F20" w:rsidRPr="0062313A" w14:paraId="1CA61593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6E88AA0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Domicilio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1AE3E8" w14:textId="77777777" w:rsidR="007F0F20" w:rsidRPr="006529D8" w:rsidRDefault="007F0F20" w:rsidP="001B18A7">
            <w:pPr>
              <w:snapToGrid w:val="0"/>
              <w:ind w:right="151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Calle 50 </w:t>
            </w:r>
            <w:proofErr w:type="spellStart"/>
            <w:r w:rsidRPr="006529D8">
              <w:rPr>
                <w:sz w:val="22"/>
                <w:szCs w:val="22"/>
              </w:rPr>
              <w:t>Nº</w:t>
            </w:r>
            <w:proofErr w:type="spellEnd"/>
            <w:r w:rsidRPr="006529D8">
              <w:rPr>
                <w:sz w:val="22"/>
                <w:szCs w:val="22"/>
              </w:rPr>
              <w:t xml:space="preserve"> 889/91 piso 2º La Plata</w:t>
            </w:r>
          </w:p>
        </w:tc>
      </w:tr>
      <w:tr w:rsidR="001B18A7" w:rsidRPr="0062313A" w14:paraId="5989384C" w14:textId="77777777" w:rsidTr="001B18A7">
        <w:trPr>
          <w:trHeight w:val="170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955BEE6" w14:textId="77777777" w:rsidR="001B18A7" w:rsidRPr="006529D8" w:rsidRDefault="001B18A7" w:rsidP="001B18A7">
            <w:pPr>
              <w:snapToGrid w:val="0"/>
              <w:ind w:right="151"/>
              <w:rPr>
                <w:rFonts w:eastAsia="Arial"/>
                <w:sz w:val="22"/>
                <w:szCs w:val="22"/>
              </w:rPr>
            </w:pPr>
          </w:p>
        </w:tc>
      </w:tr>
      <w:tr w:rsidR="007F0F20" w:rsidRPr="0062313A" w14:paraId="19901239" w14:textId="77777777" w:rsidTr="001B18A7">
        <w:trPr>
          <w:trHeight w:val="369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642BE6D" w14:textId="77777777" w:rsidR="007F0F20" w:rsidRPr="006529D8" w:rsidRDefault="007F0F20" w:rsidP="001B18A7">
            <w:pPr>
              <w:snapToGrid w:val="0"/>
              <w:ind w:left="142"/>
              <w:rPr>
                <w:b/>
                <w:sz w:val="22"/>
                <w:szCs w:val="22"/>
              </w:rPr>
            </w:pPr>
            <w:r w:rsidRPr="006529D8">
              <w:rPr>
                <w:b/>
                <w:sz w:val="22"/>
                <w:szCs w:val="22"/>
              </w:rPr>
              <w:t>Datos de los Oferentes. Nombres, Apellido o Razón Social</w:t>
            </w:r>
          </w:p>
        </w:tc>
      </w:tr>
      <w:tr w:rsidR="007F0F20" w:rsidRPr="0062313A" w14:paraId="3CF2877D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717D824" w14:textId="77777777" w:rsidR="007F0F20" w:rsidRPr="006529D8" w:rsidRDefault="007F0F20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1)</w:t>
            </w:r>
          </w:p>
        </w:tc>
        <w:tc>
          <w:tcPr>
            <w:tcW w:w="2096" w:type="pc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CBC932" w14:textId="77777777" w:rsidR="007F0F20" w:rsidRPr="006529D8" w:rsidRDefault="007F0F20" w:rsidP="001B18A7">
            <w:pPr>
              <w:snapToGrid w:val="0"/>
              <w:ind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3DF74B5F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4497DC" w14:textId="77777777" w:rsidR="007F0F20" w:rsidRPr="006529D8" w:rsidRDefault="007F0F20" w:rsidP="001B18A7">
            <w:pPr>
              <w:snapToGrid w:val="0"/>
              <w:ind w:left="142" w:right="151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2)</w:t>
            </w: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29768" w14:textId="77777777" w:rsidR="007F0F20" w:rsidRPr="006529D8" w:rsidRDefault="007F0F20" w:rsidP="001B18A7">
            <w:pPr>
              <w:snapToGrid w:val="0"/>
              <w:ind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54560ABB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3134624" w14:textId="77777777" w:rsidR="007F0F20" w:rsidRPr="006529D8" w:rsidRDefault="007F0F20" w:rsidP="001B18A7">
            <w:pPr>
              <w:snapToGrid w:val="0"/>
              <w:ind w:left="142" w:right="151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3)</w:t>
            </w: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A99F" w14:textId="77777777" w:rsidR="007F0F20" w:rsidRPr="006529D8" w:rsidRDefault="007F0F20" w:rsidP="001B18A7">
            <w:pPr>
              <w:snapToGrid w:val="0"/>
              <w:ind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41296B45" w14:textId="77777777" w:rsidTr="001B18A7">
        <w:trPr>
          <w:trHeight w:val="397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3E69D33" w14:textId="04644050" w:rsidR="007F0F20" w:rsidRPr="006529D8" w:rsidRDefault="007F0F20" w:rsidP="001B18A7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Teléfono:</w:t>
            </w:r>
          </w:p>
        </w:tc>
      </w:tr>
      <w:tr w:rsidR="007F0F20" w:rsidRPr="0062313A" w14:paraId="745D1EAD" w14:textId="77777777" w:rsidTr="001B18A7">
        <w:trPr>
          <w:trHeight w:val="397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50351" w14:textId="77777777" w:rsidR="007F0F20" w:rsidRPr="006529D8" w:rsidRDefault="007F0F20" w:rsidP="001B18A7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Domicilio Legal:</w:t>
            </w:r>
          </w:p>
        </w:tc>
      </w:tr>
      <w:tr w:rsidR="007F0F20" w:rsidRPr="0062313A" w14:paraId="3DDCE8E2" w14:textId="77777777" w:rsidTr="001B18A7">
        <w:trPr>
          <w:trHeight w:val="562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021DD8" w14:textId="5C84FE15" w:rsidR="001B18A7" w:rsidRPr="006529D8" w:rsidRDefault="007F0F20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Domicilio Electrónico</w:t>
            </w:r>
            <w:r w:rsidR="001B18A7" w:rsidRPr="006529D8">
              <w:rPr>
                <w:sz w:val="22"/>
                <w:szCs w:val="22"/>
              </w:rPr>
              <w:t>:</w:t>
            </w:r>
          </w:p>
          <w:p w14:paraId="336ED48D" w14:textId="3EC24C9E" w:rsidR="007F0F20" w:rsidRPr="006529D8" w:rsidRDefault="001B18A7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(art.5° del pliego)</w:t>
            </w:r>
          </w:p>
        </w:tc>
      </w:tr>
      <w:tr w:rsidR="001B18A7" w:rsidRPr="0062313A" w14:paraId="541D5D52" w14:textId="77777777" w:rsidTr="001B18A7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888D343" w14:textId="32059C66" w:rsidR="001B18A7" w:rsidRPr="006529D8" w:rsidRDefault="001B18A7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Mail:</w:t>
            </w:r>
          </w:p>
        </w:tc>
      </w:tr>
      <w:tr w:rsidR="007F0F20" w:rsidRPr="0062313A" w14:paraId="5CB5FAE4" w14:textId="77777777" w:rsidTr="001B18A7">
        <w:trPr>
          <w:trHeight w:val="271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F00C3" w14:textId="5DAFB0AA" w:rsidR="007F0F20" w:rsidRPr="006529D8" w:rsidRDefault="007F0F20" w:rsidP="006529D8">
            <w:pPr>
              <w:widowControl/>
              <w:autoSpaceDE/>
              <w:autoSpaceDN w:val="0"/>
              <w:snapToGrid w:val="0"/>
              <w:spacing w:before="240" w:line="276" w:lineRule="auto"/>
              <w:ind w:left="137" w:right="137"/>
              <w:jc w:val="both"/>
              <w:rPr>
                <w:kern w:val="16"/>
                <w:position w:val="10"/>
              </w:rPr>
            </w:pPr>
            <w:r w:rsidRPr="006529D8">
              <w:rPr>
                <w:kern w:val="16"/>
                <w:position w:val="10"/>
              </w:rPr>
              <w:t xml:space="preserve">Por el </w:t>
            </w:r>
            <w:r w:rsidRPr="006529D8">
              <w:rPr>
                <w:bCs/>
                <w:kern w:val="16"/>
                <w:position w:val="10"/>
              </w:rPr>
              <w:t>alquiler</w:t>
            </w:r>
            <w:r w:rsidRPr="006529D8">
              <w:t xml:space="preserve"> </w:t>
            </w:r>
            <w:r w:rsidRPr="006529D8">
              <w:rPr>
                <w:kern w:val="16"/>
                <w:position w:val="10"/>
              </w:rPr>
              <w:t xml:space="preserve">del inmueble cuyos datos se consignan en el ANEXO E, la </w:t>
            </w:r>
            <w:r w:rsidRPr="006529D8">
              <w:rPr>
                <w:b/>
                <w:bCs/>
                <w:kern w:val="16"/>
                <w:position w:val="10"/>
              </w:rPr>
              <w:t>suma mensual</w:t>
            </w:r>
            <w:r w:rsidRPr="006529D8">
              <w:rPr>
                <w:kern w:val="16"/>
                <w:position w:val="10"/>
              </w:rPr>
              <w:t xml:space="preserve"> </w:t>
            </w:r>
            <w:r w:rsidR="002B20A9" w:rsidRPr="006529D8">
              <w:rPr>
                <w:kern w:val="16"/>
                <w:position w:val="10"/>
              </w:rPr>
              <w:t>inicial</w:t>
            </w:r>
            <w:r w:rsidRPr="006529D8">
              <w:rPr>
                <w:kern w:val="16"/>
                <w:position w:val="10"/>
              </w:rPr>
              <w:t xml:space="preserve"> de</w:t>
            </w:r>
            <w:r w:rsidR="002B20A9" w:rsidRPr="006529D8">
              <w:rPr>
                <w:kern w:val="16"/>
                <w:position w:val="10"/>
              </w:rPr>
              <w:t xml:space="preserve"> </w:t>
            </w:r>
            <w:r w:rsidRPr="006529D8">
              <w:rPr>
                <w:kern w:val="16"/>
                <w:position w:val="10"/>
              </w:rPr>
              <w:t>PESOS</w:t>
            </w:r>
            <w:r w:rsidR="001B18A7" w:rsidRPr="006529D8">
              <w:rPr>
                <w:kern w:val="16"/>
                <w:position w:val="10"/>
              </w:rPr>
              <w:t xml:space="preserve"> </w:t>
            </w:r>
            <w:r w:rsidR="006529D8">
              <w:rPr>
                <w:kern w:val="16"/>
                <w:position w:val="10"/>
              </w:rPr>
              <w:t>…………………..</w:t>
            </w:r>
            <w:r w:rsidRPr="006529D8">
              <w:rPr>
                <w:kern w:val="16"/>
                <w:position w:val="10"/>
              </w:rPr>
              <w:t>.......</w:t>
            </w:r>
            <w:r w:rsidR="002B20A9" w:rsidRPr="006529D8">
              <w:rPr>
                <w:kern w:val="16"/>
                <w:position w:val="10"/>
              </w:rPr>
              <w:t>...................................</w:t>
            </w:r>
            <w:r w:rsidRPr="006529D8">
              <w:rPr>
                <w:kern w:val="16"/>
                <w:position w:val="10"/>
              </w:rPr>
              <w:t>............</w:t>
            </w:r>
            <w:r w:rsidR="001B18A7" w:rsidRPr="006529D8">
              <w:rPr>
                <w:kern w:val="16"/>
                <w:position w:val="10"/>
              </w:rPr>
              <w:t>.....................</w:t>
            </w:r>
            <w:r w:rsidRPr="006529D8">
              <w:rPr>
                <w:kern w:val="16"/>
                <w:position w:val="10"/>
              </w:rPr>
              <w:t>.............</w:t>
            </w:r>
            <w:r w:rsidR="002B20A9" w:rsidRPr="006529D8">
              <w:rPr>
                <w:kern w:val="16"/>
                <w:position w:val="10"/>
              </w:rPr>
              <w:t xml:space="preserve"> </w:t>
            </w:r>
            <w:r w:rsidRPr="006529D8">
              <w:rPr>
                <w:kern w:val="16"/>
                <w:position w:val="10"/>
              </w:rPr>
              <w:t>($...........</w:t>
            </w:r>
            <w:r w:rsidR="002B20A9" w:rsidRPr="006529D8">
              <w:rPr>
                <w:kern w:val="16"/>
                <w:position w:val="10"/>
              </w:rPr>
              <w:t>.......</w:t>
            </w:r>
            <w:r w:rsidRPr="006529D8">
              <w:rPr>
                <w:kern w:val="16"/>
                <w:position w:val="10"/>
              </w:rPr>
              <w:t>..</w:t>
            </w:r>
            <w:r w:rsidR="001B18A7" w:rsidRPr="006529D8">
              <w:rPr>
                <w:kern w:val="16"/>
                <w:position w:val="10"/>
              </w:rPr>
              <w:t>.</w:t>
            </w:r>
            <w:r w:rsidRPr="006529D8">
              <w:rPr>
                <w:kern w:val="16"/>
                <w:position w:val="10"/>
              </w:rPr>
              <w:t>....</w:t>
            </w:r>
            <w:r w:rsidR="002B20A9" w:rsidRPr="006529D8">
              <w:rPr>
                <w:kern w:val="16"/>
                <w:position w:val="10"/>
              </w:rPr>
              <w:t>.................</w:t>
            </w:r>
            <w:r w:rsidRPr="006529D8">
              <w:rPr>
                <w:kern w:val="16"/>
                <w:position w:val="10"/>
              </w:rPr>
              <w:t>.</w:t>
            </w:r>
            <w:r w:rsidR="006529D8">
              <w:rPr>
                <w:kern w:val="16"/>
                <w:position w:val="10"/>
              </w:rPr>
              <w:t>......................</w:t>
            </w:r>
            <w:r w:rsidRPr="006529D8">
              <w:rPr>
                <w:kern w:val="16"/>
                <w:position w:val="10"/>
              </w:rPr>
              <w:t>....</w:t>
            </w:r>
            <w:r w:rsidR="006529D8">
              <w:rPr>
                <w:kern w:val="16"/>
                <w:position w:val="10"/>
              </w:rPr>
              <w:t>.</w:t>
            </w:r>
            <w:r w:rsidRPr="006529D8">
              <w:rPr>
                <w:kern w:val="16"/>
                <w:position w:val="10"/>
              </w:rPr>
              <w:t>.....)</w:t>
            </w:r>
            <w:r w:rsidR="002B20A9" w:rsidRPr="006529D8">
              <w:rPr>
                <w:kern w:val="16"/>
                <w:position w:val="10"/>
              </w:rPr>
              <w:t>.</w:t>
            </w:r>
          </w:p>
          <w:p w14:paraId="230002F0" w14:textId="2ECE3486" w:rsidR="002B20A9" w:rsidRPr="006529D8" w:rsidRDefault="007F0F20" w:rsidP="006529D8">
            <w:pPr>
              <w:spacing w:line="276" w:lineRule="auto"/>
              <w:ind w:left="142" w:right="130"/>
              <w:jc w:val="both"/>
              <w:rPr>
                <w:kern w:val="16"/>
                <w:position w:val="10"/>
              </w:rPr>
            </w:pPr>
            <w:r w:rsidRPr="006529D8">
              <w:rPr>
                <w:kern w:val="16"/>
                <w:position w:val="10"/>
              </w:rPr>
              <w:t xml:space="preserve">Lo que hace un </w:t>
            </w:r>
            <w:r w:rsidRPr="006529D8">
              <w:rPr>
                <w:b/>
                <w:bCs/>
                <w:kern w:val="16"/>
                <w:position w:val="10"/>
              </w:rPr>
              <w:t>total</w:t>
            </w:r>
            <w:r w:rsidRPr="006529D8">
              <w:rPr>
                <w:kern w:val="16"/>
                <w:position w:val="10"/>
              </w:rPr>
              <w:t xml:space="preserve"> </w:t>
            </w:r>
            <w:r w:rsidRPr="006529D8">
              <w:rPr>
                <w:b/>
                <w:bCs/>
                <w:kern w:val="16"/>
                <w:position w:val="10"/>
              </w:rPr>
              <w:t>por treinta y seis meses</w:t>
            </w:r>
            <w:r w:rsidRPr="006529D8">
              <w:rPr>
                <w:kern w:val="16"/>
                <w:position w:val="10"/>
              </w:rPr>
              <w:t xml:space="preserve"> de PESOS………</w:t>
            </w:r>
            <w:proofErr w:type="gramStart"/>
            <w:r w:rsidRPr="006529D8">
              <w:rPr>
                <w:kern w:val="16"/>
                <w:position w:val="10"/>
              </w:rPr>
              <w:t>…….</w:t>
            </w:r>
            <w:proofErr w:type="gramEnd"/>
            <w:r w:rsidRPr="006529D8">
              <w:rPr>
                <w:kern w:val="16"/>
                <w:position w:val="10"/>
              </w:rPr>
              <w:t>………………………………………………………….…………</w:t>
            </w:r>
            <w:r w:rsidR="002B20A9" w:rsidRPr="006529D8">
              <w:rPr>
                <w:kern w:val="16"/>
                <w:position w:val="10"/>
              </w:rPr>
              <w:t xml:space="preserve"> </w:t>
            </w:r>
          </w:p>
          <w:p w14:paraId="2C2D30CD" w14:textId="3024F82B" w:rsidR="007F0F20" w:rsidRPr="006529D8" w:rsidRDefault="007F0F20" w:rsidP="006529D8">
            <w:pPr>
              <w:spacing w:line="276" w:lineRule="auto"/>
              <w:ind w:left="142" w:right="130"/>
              <w:jc w:val="both"/>
              <w:rPr>
                <w:kern w:val="16"/>
                <w:position w:val="10"/>
              </w:rPr>
            </w:pPr>
            <w:r w:rsidRPr="006529D8">
              <w:rPr>
                <w:kern w:val="16"/>
                <w:position w:val="10"/>
              </w:rPr>
              <w:t>($..........</w:t>
            </w:r>
            <w:r w:rsidR="002B20A9" w:rsidRPr="006529D8">
              <w:rPr>
                <w:kern w:val="16"/>
                <w:position w:val="10"/>
              </w:rPr>
              <w:t>............</w:t>
            </w:r>
            <w:r w:rsidRPr="006529D8">
              <w:rPr>
                <w:kern w:val="16"/>
                <w:position w:val="10"/>
              </w:rPr>
              <w:t>.........</w:t>
            </w:r>
            <w:r w:rsidR="002B20A9" w:rsidRPr="006529D8">
              <w:rPr>
                <w:kern w:val="16"/>
                <w:position w:val="10"/>
              </w:rPr>
              <w:t>.........</w:t>
            </w:r>
            <w:r w:rsidRPr="006529D8">
              <w:rPr>
                <w:kern w:val="16"/>
                <w:position w:val="10"/>
              </w:rPr>
              <w:t>........</w:t>
            </w:r>
            <w:r w:rsidR="002B20A9" w:rsidRPr="006529D8">
              <w:rPr>
                <w:kern w:val="16"/>
                <w:position w:val="10"/>
              </w:rPr>
              <w:t>...........</w:t>
            </w:r>
            <w:r w:rsidRPr="006529D8">
              <w:rPr>
                <w:kern w:val="16"/>
                <w:position w:val="10"/>
              </w:rPr>
              <w:t>.................)</w:t>
            </w:r>
            <w:r w:rsidR="002B20A9" w:rsidRPr="006529D8">
              <w:rPr>
                <w:kern w:val="16"/>
                <w:position w:val="10"/>
              </w:rPr>
              <w:t>.</w:t>
            </w:r>
          </w:p>
        </w:tc>
      </w:tr>
      <w:tr w:rsidR="007F0F20" w:rsidRPr="0062313A" w14:paraId="24E67A83" w14:textId="77777777" w:rsidTr="001B18A7">
        <w:trPr>
          <w:trHeight w:val="78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6F58A" w14:textId="7449BBCB" w:rsidR="007F0F20" w:rsidRPr="006529D8" w:rsidRDefault="007F0F20" w:rsidP="006529D8">
            <w:pPr>
              <w:snapToGrid w:val="0"/>
              <w:spacing w:before="240" w:line="276" w:lineRule="auto"/>
              <w:ind w:left="142"/>
              <w:jc w:val="both"/>
            </w:pPr>
            <w:r w:rsidRPr="006529D8">
              <w:t>Se constituy</w:t>
            </w:r>
            <w:r w:rsidR="001B18A7" w:rsidRPr="006529D8">
              <w:t>e</w:t>
            </w:r>
            <w:r w:rsidRPr="006529D8">
              <w:t xml:space="preserve"> </w:t>
            </w:r>
            <w:r w:rsidRPr="006529D8">
              <w:rPr>
                <w:b/>
                <w:bCs/>
              </w:rPr>
              <w:t>garantía de oferta</w:t>
            </w:r>
            <w:r w:rsidRPr="006529D8">
              <w:t xml:space="preserve"> (en caso de corresponder)</w:t>
            </w:r>
            <w:r w:rsidR="002B20A9" w:rsidRPr="006529D8">
              <w:t xml:space="preserve"> </w:t>
            </w:r>
            <w:r w:rsidRPr="006529D8">
              <w:t>en</w:t>
            </w:r>
            <w:r w:rsidR="001B18A7" w:rsidRPr="006529D8">
              <w:t xml:space="preserve"> </w:t>
            </w:r>
            <w:r w:rsidRPr="006529D8">
              <w:t xml:space="preserve">…………………………………………… por la suma de PESOS </w:t>
            </w:r>
            <w:proofErr w:type="gramStart"/>
            <w:r w:rsidR="002B20A9" w:rsidRPr="006529D8">
              <w:t>……</w:t>
            </w:r>
            <w:r w:rsidR="006529D8">
              <w:t>.</w:t>
            </w:r>
            <w:proofErr w:type="gramEnd"/>
            <w:r w:rsidR="002B20A9" w:rsidRPr="006529D8">
              <w:t>……………….</w:t>
            </w:r>
            <w:r w:rsidRPr="006529D8">
              <w:t>…………........................................................................ ($ …………………….…………………..…</w:t>
            </w:r>
            <w:r w:rsidR="006529D8">
              <w:t>…..</w:t>
            </w:r>
            <w:r w:rsidRPr="006529D8">
              <w:t>……..)</w:t>
            </w:r>
            <w:r w:rsidR="002B20A9" w:rsidRPr="006529D8">
              <w:t>.</w:t>
            </w:r>
          </w:p>
        </w:tc>
      </w:tr>
      <w:tr w:rsidR="007F0F20" w:rsidRPr="0062313A" w14:paraId="6DA7187A" w14:textId="77777777" w:rsidTr="001B18A7">
        <w:trPr>
          <w:trHeight w:val="64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6C317" w14:textId="77777777" w:rsidR="007F0F20" w:rsidRPr="006529D8" w:rsidRDefault="007F0F20" w:rsidP="001B18A7">
            <w:pPr>
              <w:snapToGrid w:val="0"/>
              <w:ind w:left="132" w:right="151"/>
              <w:jc w:val="center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 xml:space="preserve">La Formulación de la presente cotización implica el conocimiento y aceptación del Pliego Bases y Condiciones, Anexos y especificaciones </w:t>
            </w:r>
            <w:proofErr w:type="gramStart"/>
            <w:r w:rsidRPr="006529D8">
              <w:rPr>
                <w:sz w:val="20"/>
                <w:szCs w:val="20"/>
              </w:rPr>
              <w:t>técnicas.-</w:t>
            </w:r>
            <w:proofErr w:type="gramEnd"/>
          </w:p>
        </w:tc>
      </w:tr>
      <w:tr w:rsidR="007F0F20" w:rsidRPr="0062313A" w14:paraId="10880E74" w14:textId="77777777" w:rsidTr="001B18A7">
        <w:trPr>
          <w:trHeight w:val="158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2F954" w14:textId="21AA7C04" w:rsidR="007F0F20" w:rsidRPr="006529D8" w:rsidRDefault="007F0F20" w:rsidP="001B18A7">
            <w:pPr>
              <w:ind w:right="151"/>
              <w:jc w:val="center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-----------------------------------------------------------------------------------------------------------------------------------</w:t>
            </w:r>
          </w:p>
          <w:p w14:paraId="7603F2D7" w14:textId="77777777" w:rsidR="007F0F20" w:rsidRPr="006529D8" w:rsidRDefault="007F0F20" w:rsidP="001B18A7">
            <w:pPr>
              <w:snapToGrid w:val="0"/>
              <w:ind w:right="142"/>
              <w:jc w:val="center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Firma y aclaración del/</w:t>
            </w:r>
            <w:proofErr w:type="gramStart"/>
            <w:r w:rsidRPr="006529D8">
              <w:rPr>
                <w:sz w:val="20"/>
                <w:szCs w:val="20"/>
              </w:rPr>
              <w:t>los oferente</w:t>
            </w:r>
            <w:proofErr w:type="gramEnd"/>
            <w:r w:rsidRPr="006529D8">
              <w:rPr>
                <w:sz w:val="20"/>
                <w:szCs w:val="20"/>
              </w:rPr>
              <w:t>/s</w:t>
            </w:r>
          </w:p>
        </w:tc>
      </w:tr>
      <w:tr w:rsidR="007F0F20" w:rsidRPr="0062313A" w14:paraId="714E6D30" w14:textId="77777777" w:rsidTr="001B18A7">
        <w:trPr>
          <w:trHeight w:val="397"/>
        </w:trPr>
        <w:tc>
          <w:tcPr>
            <w:tcW w:w="998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9F44CB" w14:textId="77777777" w:rsidR="007F0F20" w:rsidRPr="006529D8" w:rsidRDefault="007F0F20" w:rsidP="001B18A7">
            <w:pPr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Lugar y fecha</w:t>
            </w:r>
          </w:p>
        </w:tc>
        <w:tc>
          <w:tcPr>
            <w:tcW w:w="4002" w:type="pct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EF29E" w14:textId="77777777" w:rsidR="007F0F20" w:rsidRPr="006529D8" w:rsidRDefault="007F0F20" w:rsidP="001B18A7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7767665A" w14:textId="77777777" w:rsidR="00C778DE" w:rsidRDefault="00C778DE" w:rsidP="00CA5596">
      <w:pPr>
        <w:widowControl/>
        <w:suppressAutoHyphens w:val="0"/>
        <w:autoSpaceDE/>
      </w:pPr>
    </w:p>
    <w:sectPr w:rsidR="00C778DE" w:rsidSect="00EA006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304" w:right="1134" w:bottom="1304" w:left="1843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42F88" w14:textId="77777777" w:rsidR="00072472" w:rsidRDefault="00072472">
      <w:r>
        <w:separator/>
      </w:r>
    </w:p>
  </w:endnote>
  <w:endnote w:type="continuationSeparator" w:id="0">
    <w:p w14:paraId="6D0F8D5D" w14:textId="77777777" w:rsidR="00072472" w:rsidRDefault="0007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3EAFA" w14:textId="77777777"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84961" w14:textId="77777777" w:rsidR="00072472" w:rsidRDefault="0007247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9D576" w14:textId="77777777" w:rsidR="00072472" w:rsidRPr="00CA5596" w:rsidRDefault="00072472" w:rsidP="00CA5596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E02C7" w14:textId="77777777" w:rsidR="00072472" w:rsidRDefault="0007247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0E5E5" w14:textId="77777777" w:rsidR="00072472" w:rsidRDefault="00072472">
      <w:r>
        <w:separator/>
      </w:r>
    </w:p>
  </w:footnote>
  <w:footnote w:type="continuationSeparator" w:id="0">
    <w:p w14:paraId="62C102CC" w14:textId="77777777" w:rsidR="00072472" w:rsidRDefault="000724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1BABB" w14:textId="77777777" w:rsidR="00072472" w:rsidRDefault="00072472">
    <w:pPr>
      <w:jc w:val="right"/>
      <w:rPr>
        <w:b/>
        <w:bCs/>
        <w:sz w:val="20"/>
        <w:szCs w:val="20"/>
      </w:rPr>
    </w:pPr>
  </w:p>
  <w:p w14:paraId="63257A16" w14:textId="77777777"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14:paraId="2FC99C3F" w14:textId="77777777"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EB3EE" w14:textId="77777777" w:rsidR="00072472" w:rsidRDefault="0007247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D0F69" w14:textId="77777777"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E2F4F" w14:textId="77777777" w:rsidR="00072472" w:rsidRDefault="0007247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5B47EE7"/>
    <w:multiLevelType w:val="hybridMultilevel"/>
    <w:tmpl w:val="A1A6C9BC"/>
    <w:lvl w:ilvl="0" w:tplc="2C0A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1" w15:restartNumberingAfterBreak="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 w15:restartNumberingAfterBreak="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3" w15:restartNumberingAfterBreak="0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4" w15:restartNumberingAfterBreak="0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11"/>
  </w:num>
  <w:num w:numId="8">
    <w:abstractNumId w:val="14"/>
  </w:num>
  <w:num w:numId="9">
    <w:abstractNumId w:val="12"/>
  </w:num>
  <w:num w:numId="10">
    <w:abstractNumId w:val="13"/>
  </w:num>
  <w:num w:numId="11">
    <w:abstractNumId w:val="6"/>
  </w:num>
  <w:num w:numId="12">
    <w:abstractNumId w:val="9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mirrorMargin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273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9E8"/>
    <w:rsid w:val="00012B64"/>
    <w:rsid w:val="00031806"/>
    <w:rsid w:val="0006264E"/>
    <w:rsid w:val="000644A7"/>
    <w:rsid w:val="000650E5"/>
    <w:rsid w:val="000670E7"/>
    <w:rsid w:val="00072472"/>
    <w:rsid w:val="0008079D"/>
    <w:rsid w:val="00082EFB"/>
    <w:rsid w:val="000A7E02"/>
    <w:rsid w:val="000B6366"/>
    <w:rsid w:val="000D10E8"/>
    <w:rsid w:val="000D490D"/>
    <w:rsid w:val="000F4FF8"/>
    <w:rsid w:val="001104E7"/>
    <w:rsid w:val="001328BD"/>
    <w:rsid w:val="00143A20"/>
    <w:rsid w:val="001500CC"/>
    <w:rsid w:val="00151F12"/>
    <w:rsid w:val="00167526"/>
    <w:rsid w:val="00172849"/>
    <w:rsid w:val="00173597"/>
    <w:rsid w:val="00180B6A"/>
    <w:rsid w:val="00181BF6"/>
    <w:rsid w:val="001823AE"/>
    <w:rsid w:val="00194ACC"/>
    <w:rsid w:val="00195912"/>
    <w:rsid w:val="001B18A7"/>
    <w:rsid w:val="001B23A7"/>
    <w:rsid w:val="001B5F44"/>
    <w:rsid w:val="001C2E38"/>
    <w:rsid w:val="001D05C9"/>
    <w:rsid w:val="001D0E5C"/>
    <w:rsid w:val="001E2C98"/>
    <w:rsid w:val="001E2EA0"/>
    <w:rsid w:val="001E3C87"/>
    <w:rsid w:val="00200BDD"/>
    <w:rsid w:val="00202479"/>
    <w:rsid w:val="002106F1"/>
    <w:rsid w:val="00224B25"/>
    <w:rsid w:val="00227E88"/>
    <w:rsid w:val="0023220C"/>
    <w:rsid w:val="00237328"/>
    <w:rsid w:val="0024241C"/>
    <w:rsid w:val="00246D88"/>
    <w:rsid w:val="002515F7"/>
    <w:rsid w:val="00270CAE"/>
    <w:rsid w:val="002714A7"/>
    <w:rsid w:val="00281220"/>
    <w:rsid w:val="00282946"/>
    <w:rsid w:val="00286827"/>
    <w:rsid w:val="00287E39"/>
    <w:rsid w:val="00290A44"/>
    <w:rsid w:val="00293417"/>
    <w:rsid w:val="002B1C0B"/>
    <w:rsid w:val="002B20A9"/>
    <w:rsid w:val="002C7904"/>
    <w:rsid w:val="002D29F2"/>
    <w:rsid w:val="002E4422"/>
    <w:rsid w:val="00313E57"/>
    <w:rsid w:val="003172E7"/>
    <w:rsid w:val="00327BDB"/>
    <w:rsid w:val="00334D3C"/>
    <w:rsid w:val="00347D14"/>
    <w:rsid w:val="00352608"/>
    <w:rsid w:val="0036091B"/>
    <w:rsid w:val="00362139"/>
    <w:rsid w:val="00362CB2"/>
    <w:rsid w:val="00366859"/>
    <w:rsid w:val="003679BE"/>
    <w:rsid w:val="00375C12"/>
    <w:rsid w:val="00382D72"/>
    <w:rsid w:val="00393F1D"/>
    <w:rsid w:val="0039435D"/>
    <w:rsid w:val="003B1055"/>
    <w:rsid w:val="003B400E"/>
    <w:rsid w:val="003C2D02"/>
    <w:rsid w:val="003D65EC"/>
    <w:rsid w:val="00421B8F"/>
    <w:rsid w:val="0043339A"/>
    <w:rsid w:val="004344BA"/>
    <w:rsid w:val="004477A4"/>
    <w:rsid w:val="00450AFA"/>
    <w:rsid w:val="00455D82"/>
    <w:rsid w:val="00457E0E"/>
    <w:rsid w:val="00466381"/>
    <w:rsid w:val="004664C7"/>
    <w:rsid w:val="00476387"/>
    <w:rsid w:val="004764F4"/>
    <w:rsid w:val="00476AC6"/>
    <w:rsid w:val="004843C4"/>
    <w:rsid w:val="004B0FCC"/>
    <w:rsid w:val="004B475F"/>
    <w:rsid w:val="004C4F01"/>
    <w:rsid w:val="004C587E"/>
    <w:rsid w:val="004C5F7E"/>
    <w:rsid w:val="004D16D6"/>
    <w:rsid w:val="004D5F99"/>
    <w:rsid w:val="004E3AD0"/>
    <w:rsid w:val="004E3C3C"/>
    <w:rsid w:val="004F2ECA"/>
    <w:rsid w:val="004F76BE"/>
    <w:rsid w:val="005144DB"/>
    <w:rsid w:val="00524B6C"/>
    <w:rsid w:val="00531214"/>
    <w:rsid w:val="00537B6F"/>
    <w:rsid w:val="00537EDF"/>
    <w:rsid w:val="00545DA6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952A8"/>
    <w:rsid w:val="005B2BB8"/>
    <w:rsid w:val="005B5FAC"/>
    <w:rsid w:val="005C171E"/>
    <w:rsid w:val="005C2BEC"/>
    <w:rsid w:val="005C30D8"/>
    <w:rsid w:val="005D0E72"/>
    <w:rsid w:val="005E28B1"/>
    <w:rsid w:val="005F00CF"/>
    <w:rsid w:val="005F76AC"/>
    <w:rsid w:val="00604193"/>
    <w:rsid w:val="0061628E"/>
    <w:rsid w:val="00630F54"/>
    <w:rsid w:val="00650162"/>
    <w:rsid w:val="006529D8"/>
    <w:rsid w:val="00653815"/>
    <w:rsid w:val="0066364E"/>
    <w:rsid w:val="0066385F"/>
    <w:rsid w:val="00665083"/>
    <w:rsid w:val="00683999"/>
    <w:rsid w:val="00690143"/>
    <w:rsid w:val="00693755"/>
    <w:rsid w:val="006942C8"/>
    <w:rsid w:val="006A00B0"/>
    <w:rsid w:val="006A2C15"/>
    <w:rsid w:val="006A4A53"/>
    <w:rsid w:val="006C0D7C"/>
    <w:rsid w:val="006C12C1"/>
    <w:rsid w:val="006C373A"/>
    <w:rsid w:val="006C772A"/>
    <w:rsid w:val="006D0EB0"/>
    <w:rsid w:val="006D28B4"/>
    <w:rsid w:val="006D4830"/>
    <w:rsid w:val="006E5578"/>
    <w:rsid w:val="006E5E17"/>
    <w:rsid w:val="006F1551"/>
    <w:rsid w:val="006F3FA5"/>
    <w:rsid w:val="00704211"/>
    <w:rsid w:val="0072264A"/>
    <w:rsid w:val="0072487C"/>
    <w:rsid w:val="007266A6"/>
    <w:rsid w:val="00732F51"/>
    <w:rsid w:val="00732F7C"/>
    <w:rsid w:val="007373CC"/>
    <w:rsid w:val="00740BEF"/>
    <w:rsid w:val="00741305"/>
    <w:rsid w:val="00750BEF"/>
    <w:rsid w:val="0076375D"/>
    <w:rsid w:val="00772544"/>
    <w:rsid w:val="00776075"/>
    <w:rsid w:val="00791AE6"/>
    <w:rsid w:val="007A54F0"/>
    <w:rsid w:val="007A5948"/>
    <w:rsid w:val="007A6488"/>
    <w:rsid w:val="007C0006"/>
    <w:rsid w:val="007C3372"/>
    <w:rsid w:val="007C36DC"/>
    <w:rsid w:val="007D41CE"/>
    <w:rsid w:val="007E707A"/>
    <w:rsid w:val="007F0F20"/>
    <w:rsid w:val="00801B8F"/>
    <w:rsid w:val="00802934"/>
    <w:rsid w:val="00804AFD"/>
    <w:rsid w:val="00804B58"/>
    <w:rsid w:val="008159BF"/>
    <w:rsid w:val="00817DA4"/>
    <w:rsid w:val="00835829"/>
    <w:rsid w:val="0084022E"/>
    <w:rsid w:val="00846F63"/>
    <w:rsid w:val="008474ED"/>
    <w:rsid w:val="00847EEE"/>
    <w:rsid w:val="008501A8"/>
    <w:rsid w:val="0085506A"/>
    <w:rsid w:val="00862414"/>
    <w:rsid w:val="008709D9"/>
    <w:rsid w:val="00872068"/>
    <w:rsid w:val="008835A2"/>
    <w:rsid w:val="008945EC"/>
    <w:rsid w:val="008962E7"/>
    <w:rsid w:val="00897AC4"/>
    <w:rsid w:val="008A1C85"/>
    <w:rsid w:val="008C0E94"/>
    <w:rsid w:val="008C2286"/>
    <w:rsid w:val="008C2604"/>
    <w:rsid w:val="008E0201"/>
    <w:rsid w:val="008E1098"/>
    <w:rsid w:val="008E76A3"/>
    <w:rsid w:val="008E774E"/>
    <w:rsid w:val="008F527B"/>
    <w:rsid w:val="008F6900"/>
    <w:rsid w:val="009054A1"/>
    <w:rsid w:val="0091163C"/>
    <w:rsid w:val="00914F37"/>
    <w:rsid w:val="00923AE7"/>
    <w:rsid w:val="00926E29"/>
    <w:rsid w:val="00927501"/>
    <w:rsid w:val="00945693"/>
    <w:rsid w:val="00950FF3"/>
    <w:rsid w:val="009633C3"/>
    <w:rsid w:val="009738B2"/>
    <w:rsid w:val="00976EAB"/>
    <w:rsid w:val="009823C1"/>
    <w:rsid w:val="00983E02"/>
    <w:rsid w:val="00986975"/>
    <w:rsid w:val="00997D9D"/>
    <w:rsid w:val="009A2F21"/>
    <w:rsid w:val="009A6836"/>
    <w:rsid w:val="009A71BE"/>
    <w:rsid w:val="009C4E09"/>
    <w:rsid w:val="009C76BB"/>
    <w:rsid w:val="009C79E3"/>
    <w:rsid w:val="009D5EB6"/>
    <w:rsid w:val="009F40E9"/>
    <w:rsid w:val="009F478B"/>
    <w:rsid w:val="00A00C41"/>
    <w:rsid w:val="00A02EE8"/>
    <w:rsid w:val="00A13460"/>
    <w:rsid w:val="00A4145E"/>
    <w:rsid w:val="00A41F75"/>
    <w:rsid w:val="00A45570"/>
    <w:rsid w:val="00A522E5"/>
    <w:rsid w:val="00A526D6"/>
    <w:rsid w:val="00A5561E"/>
    <w:rsid w:val="00A82B59"/>
    <w:rsid w:val="00A91D43"/>
    <w:rsid w:val="00AA02A0"/>
    <w:rsid w:val="00AA0540"/>
    <w:rsid w:val="00AA10DB"/>
    <w:rsid w:val="00AB086D"/>
    <w:rsid w:val="00AD4260"/>
    <w:rsid w:val="00AF4C25"/>
    <w:rsid w:val="00AF7C0B"/>
    <w:rsid w:val="00B04A41"/>
    <w:rsid w:val="00B113C8"/>
    <w:rsid w:val="00B131A3"/>
    <w:rsid w:val="00B27F39"/>
    <w:rsid w:val="00B31490"/>
    <w:rsid w:val="00B40787"/>
    <w:rsid w:val="00B41B49"/>
    <w:rsid w:val="00B51066"/>
    <w:rsid w:val="00B6346E"/>
    <w:rsid w:val="00B63538"/>
    <w:rsid w:val="00B678C8"/>
    <w:rsid w:val="00B72782"/>
    <w:rsid w:val="00B8381A"/>
    <w:rsid w:val="00B86A2E"/>
    <w:rsid w:val="00B87DA8"/>
    <w:rsid w:val="00B9358F"/>
    <w:rsid w:val="00BA5C15"/>
    <w:rsid w:val="00BB2B4C"/>
    <w:rsid w:val="00BC0F85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37F9"/>
    <w:rsid w:val="00C45B60"/>
    <w:rsid w:val="00C45C63"/>
    <w:rsid w:val="00C46894"/>
    <w:rsid w:val="00C50022"/>
    <w:rsid w:val="00C5108C"/>
    <w:rsid w:val="00C512E3"/>
    <w:rsid w:val="00C51A49"/>
    <w:rsid w:val="00C55376"/>
    <w:rsid w:val="00C565AC"/>
    <w:rsid w:val="00C610AD"/>
    <w:rsid w:val="00C651DD"/>
    <w:rsid w:val="00C65FFF"/>
    <w:rsid w:val="00C7233D"/>
    <w:rsid w:val="00C778DE"/>
    <w:rsid w:val="00C87C8D"/>
    <w:rsid w:val="00C93D75"/>
    <w:rsid w:val="00C97754"/>
    <w:rsid w:val="00CA1DAD"/>
    <w:rsid w:val="00CA5596"/>
    <w:rsid w:val="00CC6F42"/>
    <w:rsid w:val="00CD0712"/>
    <w:rsid w:val="00CD10CC"/>
    <w:rsid w:val="00CD47D2"/>
    <w:rsid w:val="00D072BE"/>
    <w:rsid w:val="00D2112A"/>
    <w:rsid w:val="00D52AD2"/>
    <w:rsid w:val="00D54FCD"/>
    <w:rsid w:val="00D61C1B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DF1873"/>
    <w:rsid w:val="00E07F58"/>
    <w:rsid w:val="00E178D5"/>
    <w:rsid w:val="00E22963"/>
    <w:rsid w:val="00E2733C"/>
    <w:rsid w:val="00E33A56"/>
    <w:rsid w:val="00E34D18"/>
    <w:rsid w:val="00E41A16"/>
    <w:rsid w:val="00E41B95"/>
    <w:rsid w:val="00E44D96"/>
    <w:rsid w:val="00E616AE"/>
    <w:rsid w:val="00E67302"/>
    <w:rsid w:val="00E72E33"/>
    <w:rsid w:val="00E75D5D"/>
    <w:rsid w:val="00E829E8"/>
    <w:rsid w:val="00E91943"/>
    <w:rsid w:val="00E96042"/>
    <w:rsid w:val="00EA006A"/>
    <w:rsid w:val="00EB1C13"/>
    <w:rsid w:val="00EC7483"/>
    <w:rsid w:val="00ED224F"/>
    <w:rsid w:val="00ED68BA"/>
    <w:rsid w:val="00EE1BED"/>
    <w:rsid w:val="00F0697E"/>
    <w:rsid w:val="00F3185D"/>
    <w:rsid w:val="00F40FE7"/>
    <w:rsid w:val="00F65F05"/>
    <w:rsid w:val="00F67169"/>
    <w:rsid w:val="00F72588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  <w:rsid w:val="00FD1B59"/>
    <w:rsid w:val="00FE4D00"/>
    <w:rsid w:val="00FF1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7329"/>
    <o:shapelayout v:ext="edit">
      <o:idmap v:ext="edit" data="1"/>
    </o:shapelayout>
  </w:shapeDefaults>
  <w:doNotEmbedSmartTags/>
  <w:decimalSymbol w:val=","/>
  <w:listSeparator w:val=";"/>
  <w14:docId w14:val="15B9F477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  <w:style w:type="table" w:styleId="Tablaconcuadrcula">
    <w:name w:val="Table Grid"/>
    <w:basedOn w:val="Tablanormal"/>
    <w:rsid w:val="00545D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61CC3-021A-4B1B-8D86-189373A72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16</Pages>
  <Words>1205</Words>
  <Characters>6631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Procuración General</dc:creator>
  <cp:lastModifiedBy>María Victoria Hernández</cp:lastModifiedBy>
  <cp:revision>13</cp:revision>
  <cp:lastPrinted>2025-10-17T12:20:00Z</cp:lastPrinted>
  <dcterms:created xsi:type="dcterms:W3CDTF">2025-03-27T14:13:00Z</dcterms:created>
  <dcterms:modified xsi:type="dcterms:W3CDTF">2025-10-17T12:20:00Z</dcterms:modified>
</cp:coreProperties>
</file>